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6A20" w:rsidRPr="002822DC" w:rsidRDefault="00836A20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sz w:val="23"/>
          <w:szCs w:val="23"/>
        </w:rPr>
      </w:pPr>
      <w:r w:rsidRPr="002822DC">
        <w:rPr>
          <w:bCs/>
          <w:iCs/>
          <w:sz w:val="23"/>
          <w:szCs w:val="23"/>
        </w:rPr>
        <w:t>Приложение</w:t>
      </w:r>
      <w:r w:rsidR="00E10676" w:rsidRPr="002822DC">
        <w:rPr>
          <w:bCs/>
          <w:iCs/>
          <w:sz w:val="23"/>
          <w:szCs w:val="23"/>
        </w:rPr>
        <w:t xml:space="preserve"> 4.2</w:t>
      </w:r>
    </w:p>
    <w:p w:rsidR="00836A20" w:rsidRPr="002822DC" w:rsidRDefault="00E10676" w:rsidP="00836A20">
      <w:pPr>
        <w:widowControl/>
        <w:autoSpaceDE w:val="0"/>
        <w:autoSpaceDN w:val="0"/>
        <w:adjustRightInd w:val="0"/>
        <w:spacing w:line="240" w:lineRule="auto"/>
        <w:jc w:val="right"/>
        <w:rPr>
          <w:sz w:val="23"/>
          <w:szCs w:val="23"/>
        </w:rPr>
      </w:pPr>
      <w:r w:rsidRPr="002822DC">
        <w:rPr>
          <w:iCs/>
          <w:sz w:val="23"/>
          <w:szCs w:val="23"/>
        </w:rPr>
        <w:t>к П</w:t>
      </w:r>
      <w:r w:rsidR="00836A20" w:rsidRPr="002822DC">
        <w:rPr>
          <w:iCs/>
          <w:sz w:val="23"/>
          <w:szCs w:val="23"/>
        </w:rPr>
        <w:t>П</w:t>
      </w:r>
      <w:r w:rsidRPr="002822DC">
        <w:rPr>
          <w:iCs/>
          <w:sz w:val="23"/>
          <w:szCs w:val="23"/>
        </w:rPr>
        <w:t>ССЗ</w:t>
      </w:r>
      <w:r w:rsidR="00836A20" w:rsidRPr="002822DC">
        <w:rPr>
          <w:iCs/>
          <w:sz w:val="23"/>
          <w:szCs w:val="23"/>
        </w:rPr>
        <w:t xml:space="preserve"> по специальности </w:t>
      </w:r>
    </w:p>
    <w:p w:rsidR="00301255" w:rsidRPr="002822DC" w:rsidRDefault="00BA4EFD" w:rsidP="00836A20">
      <w:pPr>
        <w:spacing w:line="240" w:lineRule="auto"/>
        <w:jc w:val="right"/>
        <w:rPr>
          <w:b/>
          <w:szCs w:val="24"/>
        </w:rPr>
      </w:pPr>
      <w:r w:rsidRPr="002822DC">
        <w:rPr>
          <w:iCs/>
          <w:sz w:val="23"/>
          <w:szCs w:val="23"/>
        </w:rPr>
        <w:t>44.02.04 Специальное дошкольное образование</w:t>
      </w:r>
    </w:p>
    <w:p w:rsidR="00301255" w:rsidRPr="002822DC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2822DC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2822DC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2822DC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2822DC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2822DC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2822DC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2822DC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2822DC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2822DC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2822DC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2822DC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2822DC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2822DC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E10676" w:rsidRPr="002822DC" w:rsidRDefault="00E10676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2822DC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2822DC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2822DC" w:rsidRDefault="003967AE" w:rsidP="000F5F90">
      <w:pPr>
        <w:spacing w:line="240" w:lineRule="auto"/>
        <w:jc w:val="center"/>
        <w:rPr>
          <w:b/>
          <w:sz w:val="28"/>
          <w:szCs w:val="24"/>
        </w:rPr>
      </w:pPr>
      <w:r w:rsidRPr="002822DC">
        <w:rPr>
          <w:b/>
          <w:sz w:val="28"/>
          <w:szCs w:val="24"/>
        </w:rPr>
        <w:t>РАБОЧАЯ</w:t>
      </w:r>
      <w:r w:rsidR="00E10676" w:rsidRPr="002822DC">
        <w:rPr>
          <w:b/>
          <w:sz w:val="28"/>
          <w:szCs w:val="24"/>
        </w:rPr>
        <w:t xml:space="preserve"> </w:t>
      </w:r>
      <w:r w:rsidR="00301255" w:rsidRPr="002822DC">
        <w:rPr>
          <w:b/>
          <w:sz w:val="28"/>
          <w:szCs w:val="24"/>
        </w:rPr>
        <w:t>ПРОГРАММА УЧЕБНОЙ ДИСЦИПЛИНЫ</w:t>
      </w:r>
    </w:p>
    <w:p w:rsidR="00301255" w:rsidRPr="002822DC" w:rsidRDefault="00301255" w:rsidP="000F5F90">
      <w:pPr>
        <w:spacing w:line="240" w:lineRule="auto"/>
        <w:jc w:val="center"/>
        <w:rPr>
          <w:b/>
          <w:sz w:val="28"/>
          <w:szCs w:val="24"/>
        </w:rPr>
      </w:pPr>
    </w:p>
    <w:p w:rsidR="00EF0A55" w:rsidRPr="002822DC" w:rsidRDefault="00D97416" w:rsidP="00D97416">
      <w:pPr>
        <w:spacing w:line="240" w:lineRule="auto"/>
        <w:jc w:val="center"/>
        <w:rPr>
          <w:b/>
          <w:sz w:val="28"/>
          <w:szCs w:val="24"/>
        </w:rPr>
      </w:pPr>
      <w:r w:rsidRPr="002822DC">
        <w:rPr>
          <w:b/>
          <w:sz w:val="28"/>
          <w:szCs w:val="24"/>
        </w:rPr>
        <w:t>ЕН.02 ИНФОРМАТИКА И ИНФОРМАЦИОННО-КОММУНИКАЦИОННЫЕ</w:t>
      </w:r>
      <w:r w:rsidR="00F97A1D" w:rsidRPr="002822DC">
        <w:rPr>
          <w:b/>
          <w:sz w:val="28"/>
          <w:szCs w:val="24"/>
        </w:rPr>
        <w:t xml:space="preserve"> </w:t>
      </w:r>
      <w:r w:rsidRPr="002822DC">
        <w:rPr>
          <w:b/>
          <w:sz w:val="28"/>
          <w:szCs w:val="24"/>
        </w:rPr>
        <w:t xml:space="preserve">ТЕХНОЛОГИИ (ИКТ) </w:t>
      </w:r>
    </w:p>
    <w:p w:rsidR="00301255" w:rsidRPr="002822DC" w:rsidRDefault="00D97416" w:rsidP="00D97416">
      <w:pPr>
        <w:spacing w:line="240" w:lineRule="auto"/>
        <w:jc w:val="center"/>
        <w:rPr>
          <w:b/>
          <w:sz w:val="28"/>
          <w:szCs w:val="24"/>
        </w:rPr>
      </w:pPr>
      <w:r w:rsidRPr="002822DC">
        <w:rPr>
          <w:b/>
          <w:sz w:val="28"/>
          <w:szCs w:val="24"/>
        </w:rPr>
        <w:t>В ПРОФЕССИОНАЛЬНОЙ ДЕЯТЕЛЬНОСТИ</w:t>
      </w:r>
    </w:p>
    <w:p w:rsidR="00301255" w:rsidRPr="002822DC" w:rsidRDefault="00301255" w:rsidP="000F5F90">
      <w:pPr>
        <w:spacing w:line="240" w:lineRule="auto"/>
        <w:rPr>
          <w:b/>
          <w:sz w:val="28"/>
          <w:szCs w:val="24"/>
        </w:rPr>
      </w:pPr>
    </w:p>
    <w:p w:rsidR="00301255" w:rsidRPr="002822DC" w:rsidRDefault="00301255" w:rsidP="000F5F90">
      <w:pPr>
        <w:spacing w:line="240" w:lineRule="auto"/>
        <w:rPr>
          <w:b/>
          <w:szCs w:val="24"/>
        </w:rPr>
      </w:pPr>
    </w:p>
    <w:p w:rsidR="00301255" w:rsidRPr="002822DC" w:rsidRDefault="00301255" w:rsidP="000F5F90">
      <w:pPr>
        <w:spacing w:line="240" w:lineRule="auto"/>
        <w:rPr>
          <w:b/>
          <w:i/>
          <w:szCs w:val="24"/>
        </w:rPr>
      </w:pPr>
    </w:p>
    <w:p w:rsidR="00301255" w:rsidRPr="002822DC" w:rsidRDefault="00301255" w:rsidP="000F5F90">
      <w:pPr>
        <w:spacing w:line="240" w:lineRule="auto"/>
        <w:rPr>
          <w:b/>
          <w:i/>
          <w:szCs w:val="24"/>
        </w:rPr>
      </w:pPr>
    </w:p>
    <w:p w:rsidR="00301255" w:rsidRPr="002822DC" w:rsidRDefault="00301255" w:rsidP="000F5F90">
      <w:pPr>
        <w:spacing w:line="240" w:lineRule="auto"/>
        <w:jc w:val="center"/>
        <w:rPr>
          <w:b/>
          <w:i/>
          <w:szCs w:val="24"/>
        </w:rPr>
      </w:pPr>
    </w:p>
    <w:p w:rsidR="00301255" w:rsidRPr="002822DC" w:rsidRDefault="00301255" w:rsidP="000F5F90">
      <w:pPr>
        <w:spacing w:line="240" w:lineRule="auto"/>
        <w:jc w:val="center"/>
        <w:rPr>
          <w:b/>
          <w:szCs w:val="24"/>
          <w:vertAlign w:val="superscript"/>
        </w:rPr>
      </w:pPr>
      <w:r w:rsidRPr="002822DC">
        <w:rPr>
          <w:b/>
          <w:bCs/>
          <w:szCs w:val="24"/>
        </w:rPr>
        <w:br w:type="page"/>
      </w:r>
    </w:p>
    <w:p w:rsidR="00497871" w:rsidRPr="002822DC" w:rsidRDefault="00E10676" w:rsidP="00EF0A55">
      <w:pPr>
        <w:suppressAutoHyphens/>
        <w:spacing w:line="240" w:lineRule="auto"/>
        <w:ind w:firstLine="680"/>
        <w:rPr>
          <w:kern w:val="28"/>
          <w:sz w:val="28"/>
          <w:szCs w:val="28"/>
        </w:rPr>
      </w:pPr>
      <w:r w:rsidRPr="002822DC">
        <w:rPr>
          <w:kern w:val="28"/>
          <w:sz w:val="28"/>
          <w:szCs w:val="28"/>
        </w:rPr>
        <w:lastRenderedPageBreak/>
        <w:t>Рабочая п</w:t>
      </w:r>
      <w:r w:rsidR="00497871" w:rsidRPr="002822DC">
        <w:rPr>
          <w:kern w:val="28"/>
          <w:sz w:val="28"/>
          <w:szCs w:val="28"/>
        </w:rPr>
        <w:t xml:space="preserve">рограмма разработана на основе Федерального государственного образовательного стандарта (далее – ФГОС) по специальности среднего профессионального образования (далее - СПО)  </w:t>
      </w:r>
      <w:r w:rsidR="00BA4EFD" w:rsidRPr="002822DC">
        <w:rPr>
          <w:b/>
          <w:kern w:val="28"/>
          <w:sz w:val="28"/>
          <w:szCs w:val="28"/>
        </w:rPr>
        <w:t>44.02.04 Специальное дошкольное образование</w:t>
      </w:r>
      <w:r w:rsidR="00497871" w:rsidRPr="002822DC">
        <w:rPr>
          <w:kern w:val="28"/>
          <w:sz w:val="28"/>
          <w:szCs w:val="28"/>
        </w:rPr>
        <w:t>, (уровень подготовки углубленный), укрупненной группы направлений подготовки и специальностей 44.00.00 Образование и педагогические науки.</w:t>
      </w:r>
    </w:p>
    <w:p w:rsidR="00497871" w:rsidRPr="002822DC" w:rsidRDefault="00497871" w:rsidP="00EF0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ind w:firstLine="680"/>
        <w:rPr>
          <w:kern w:val="28"/>
          <w:sz w:val="28"/>
          <w:szCs w:val="28"/>
        </w:rPr>
      </w:pPr>
      <w:r w:rsidRPr="002822DC">
        <w:rPr>
          <w:kern w:val="28"/>
          <w:sz w:val="28"/>
          <w:szCs w:val="28"/>
        </w:rPr>
        <w:tab/>
      </w:r>
    </w:p>
    <w:p w:rsidR="00497871" w:rsidRPr="002822DC" w:rsidRDefault="00497871" w:rsidP="00EF0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kern w:val="28"/>
          <w:sz w:val="28"/>
          <w:szCs w:val="28"/>
        </w:rPr>
      </w:pPr>
      <w:r w:rsidRPr="002822DC">
        <w:rPr>
          <w:kern w:val="28"/>
          <w:sz w:val="28"/>
          <w:szCs w:val="28"/>
        </w:rPr>
        <w:t xml:space="preserve">Организация-разработчик: Бюджетное профессиональное образовательное учреждение  Республики Алтай «Горно-Алтайский педагогический колледж». </w:t>
      </w:r>
    </w:p>
    <w:p w:rsidR="00497871" w:rsidRPr="002822DC" w:rsidRDefault="00497871" w:rsidP="00EF0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rPr>
          <w:kern w:val="28"/>
          <w:sz w:val="28"/>
          <w:szCs w:val="28"/>
        </w:rPr>
      </w:pPr>
    </w:p>
    <w:p w:rsidR="00497871" w:rsidRPr="002822DC" w:rsidRDefault="00497871" w:rsidP="00EF0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ind w:firstLine="680"/>
        <w:rPr>
          <w:kern w:val="1"/>
          <w:sz w:val="28"/>
          <w:szCs w:val="28"/>
        </w:rPr>
      </w:pPr>
      <w:r w:rsidRPr="002822DC">
        <w:rPr>
          <w:kern w:val="1"/>
          <w:sz w:val="28"/>
          <w:szCs w:val="28"/>
        </w:rPr>
        <w:tab/>
      </w:r>
    </w:p>
    <w:p w:rsidR="00497871" w:rsidRPr="002822DC" w:rsidRDefault="00497871" w:rsidP="00EF0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kern w:val="1"/>
          <w:sz w:val="28"/>
          <w:szCs w:val="28"/>
        </w:rPr>
      </w:pPr>
      <w:r w:rsidRPr="002822DC">
        <w:rPr>
          <w:kern w:val="1"/>
          <w:sz w:val="28"/>
          <w:szCs w:val="28"/>
        </w:rPr>
        <w:t>Разработчики:</w:t>
      </w:r>
    </w:p>
    <w:p w:rsidR="00D97416" w:rsidRPr="002822DC" w:rsidRDefault="00D97416" w:rsidP="00EF0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spacing w:line="240" w:lineRule="auto"/>
        <w:rPr>
          <w:sz w:val="28"/>
          <w:szCs w:val="28"/>
        </w:rPr>
      </w:pPr>
      <w:r w:rsidRPr="002822DC">
        <w:rPr>
          <w:sz w:val="28"/>
          <w:szCs w:val="28"/>
        </w:rPr>
        <w:t>Федюхина Мария Алексеевна, председатель ЦМК, преподаватель информатики и ИКТ;</w:t>
      </w:r>
    </w:p>
    <w:p w:rsidR="00497871" w:rsidRPr="002822DC" w:rsidRDefault="00D97416" w:rsidP="00EF0A5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40" w:lineRule="auto"/>
        <w:rPr>
          <w:b/>
          <w:i/>
          <w:szCs w:val="24"/>
        </w:rPr>
      </w:pPr>
      <w:r w:rsidRPr="002822DC">
        <w:rPr>
          <w:sz w:val="28"/>
          <w:szCs w:val="28"/>
        </w:rPr>
        <w:t>Пупков Владимир Юрьевич, преподаватель информатики и ИКТ.</w:t>
      </w:r>
    </w:p>
    <w:p w:rsidR="00497871" w:rsidRPr="002822DC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  <w:r w:rsidRPr="002822DC">
        <w:rPr>
          <w:b/>
          <w:i/>
          <w:szCs w:val="24"/>
        </w:rPr>
        <w:tab/>
      </w:r>
    </w:p>
    <w:p w:rsidR="00497871" w:rsidRPr="002822DC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2822DC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2822DC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2822DC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2822DC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2822DC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2822DC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2822DC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2822DC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2822DC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497871" w:rsidRPr="002822DC" w:rsidRDefault="00497871" w:rsidP="00497871">
      <w:pPr>
        <w:tabs>
          <w:tab w:val="left" w:pos="3564"/>
          <w:tab w:val="center" w:pos="4677"/>
        </w:tabs>
        <w:spacing w:line="240" w:lineRule="auto"/>
        <w:jc w:val="left"/>
        <w:rPr>
          <w:b/>
          <w:i/>
          <w:szCs w:val="24"/>
        </w:rPr>
      </w:pPr>
    </w:p>
    <w:p w:rsidR="001E3934" w:rsidRPr="002822DC" w:rsidRDefault="001E3934">
      <w:pPr>
        <w:widowControl/>
        <w:spacing w:line="240" w:lineRule="auto"/>
        <w:jc w:val="left"/>
        <w:rPr>
          <w:b/>
          <w:i/>
          <w:szCs w:val="24"/>
        </w:rPr>
      </w:pPr>
      <w:r w:rsidRPr="002822DC">
        <w:rPr>
          <w:b/>
          <w:i/>
          <w:szCs w:val="24"/>
        </w:rPr>
        <w:br w:type="page"/>
      </w:r>
    </w:p>
    <w:tbl>
      <w:tblPr>
        <w:tblW w:w="9807" w:type="dxa"/>
        <w:tblLayout w:type="fixed"/>
        <w:tblLook w:val="0000" w:firstRow="0" w:lastRow="0" w:firstColumn="0" w:lastColumn="0" w:noHBand="0" w:noVBand="0"/>
      </w:tblPr>
      <w:tblGrid>
        <w:gridCol w:w="9007"/>
        <w:gridCol w:w="800"/>
      </w:tblGrid>
      <w:tr w:rsidR="002822DC" w:rsidRPr="002822DC" w:rsidTr="00F97A1D">
        <w:trPr>
          <w:trHeight w:val="931"/>
        </w:trPr>
        <w:tc>
          <w:tcPr>
            <w:tcW w:w="9007" w:type="dxa"/>
          </w:tcPr>
          <w:p w:rsidR="007150F6" w:rsidRPr="002822DC" w:rsidRDefault="00497871" w:rsidP="00EF0A55">
            <w:pPr>
              <w:pStyle w:val="1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before="0" w:after="0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822DC">
              <w:rPr>
                <w:i/>
                <w:szCs w:val="24"/>
              </w:rPr>
              <w:lastRenderedPageBreak/>
              <w:tab/>
            </w:r>
            <w:r w:rsidR="007150F6" w:rsidRPr="002822DC">
              <w:rPr>
                <w:rFonts w:ascii="Times New Roman" w:hAnsi="Times New Roman"/>
                <w:sz w:val="28"/>
                <w:szCs w:val="28"/>
              </w:rPr>
              <w:t xml:space="preserve">СОДЕРЖАНИЕ </w:t>
            </w:r>
          </w:p>
          <w:p w:rsidR="007150F6" w:rsidRPr="002822DC" w:rsidRDefault="007150F6" w:rsidP="00EF0A55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</w:rPr>
            </w:pPr>
          </w:p>
          <w:p w:rsidR="00F97A1D" w:rsidRPr="002822DC" w:rsidRDefault="00F97A1D" w:rsidP="00EF0A55">
            <w:pPr>
              <w:spacing w:line="240" w:lineRule="auto"/>
              <w:rPr>
                <w:caps/>
                <w:sz w:val="28"/>
                <w:szCs w:val="28"/>
              </w:rPr>
            </w:pPr>
          </w:p>
          <w:p w:rsidR="00EF0A55" w:rsidRPr="002822DC" w:rsidRDefault="00EF0A55" w:rsidP="00EF0A55">
            <w:pPr>
              <w:spacing w:line="240" w:lineRule="auto"/>
              <w:rPr>
                <w:caps/>
                <w:sz w:val="28"/>
                <w:szCs w:val="28"/>
              </w:rPr>
            </w:pPr>
          </w:p>
          <w:p w:rsidR="00EF0A55" w:rsidRPr="002822DC" w:rsidRDefault="00EF0A55" w:rsidP="00EF0A55">
            <w:pPr>
              <w:spacing w:line="240" w:lineRule="auto"/>
              <w:rPr>
                <w:caps/>
                <w:sz w:val="28"/>
                <w:szCs w:val="28"/>
              </w:rPr>
            </w:pPr>
          </w:p>
          <w:p w:rsidR="007150F6" w:rsidRPr="002822DC" w:rsidRDefault="007150F6" w:rsidP="00EF0A55">
            <w:pPr>
              <w:spacing w:line="240" w:lineRule="auto"/>
              <w:rPr>
                <w:sz w:val="28"/>
                <w:szCs w:val="28"/>
              </w:rPr>
            </w:pPr>
            <w:r w:rsidRPr="002822DC">
              <w:rPr>
                <w:caps/>
                <w:sz w:val="28"/>
                <w:szCs w:val="28"/>
              </w:rPr>
              <w:t xml:space="preserve">1.  </w:t>
            </w:r>
            <w:r w:rsidR="00C14619" w:rsidRPr="002822DC">
              <w:rPr>
                <w:caps/>
                <w:sz w:val="28"/>
                <w:szCs w:val="28"/>
              </w:rPr>
              <w:t xml:space="preserve">паспорт </w:t>
            </w:r>
            <w:r w:rsidRPr="002822DC">
              <w:rPr>
                <w:caps/>
                <w:sz w:val="28"/>
                <w:szCs w:val="28"/>
              </w:rPr>
              <w:t xml:space="preserve"> рабочей программы </w:t>
            </w:r>
            <w:r w:rsidR="00325376" w:rsidRPr="002822DC">
              <w:rPr>
                <w:caps/>
                <w:sz w:val="28"/>
                <w:szCs w:val="28"/>
              </w:rPr>
              <w:t>учебной дис</w:t>
            </w:r>
            <w:r w:rsidR="001948C5" w:rsidRPr="002822DC">
              <w:rPr>
                <w:caps/>
                <w:sz w:val="28"/>
                <w:szCs w:val="28"/>
              </w:rPr>
              <w:t>ц</w:t>
            </w:r>
            <w:r w:rsidR="00325376" w:rsidRPr="002822DC">
              <w:rPr>
                <w:caps/>
                <w:sz w:val="28"/>
                <w:szCs w:val="28"/>
              </w:rPr>
              <w:t>и</w:t>
            </w:r>
            <w:r w:rsidR="001948C5" w:rsidRPr="002822DC">
              <w:rPr>
                <w:caps/>
                <w:sz w:val="28"/>
                <w:szCs w:val="28"/>
              </w:rPr>
              <w:t>плины</w:t>
            </w:r>
          </w:p>
        </w:tc>
        <w:tc>
          <w:tcPr>
            <w:tcW w:w="800" w:type="dxa"/>
          </w:tcPr>
          <w:p w:rsidR="007150F6" w:rsidRPr="002822DC" w:rsidRDefault="007150F6" w:rsidP="00EF0A5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2822DC" w:rsidRDefault="007150F6" w:rsidP="00EF0A5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2822DC" w:rsidRDefault="007150F6" w:rsidP="00EF0A5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2822DC" w:rsidRDefault="007150F6" w:rsidP="00EF0A5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822DC">
              <w:rPr>
                <w:sz w:val="28"/>
                <w:szCs w:val="28"/>
              </w:rPr>
              <w:t>стр.</w:t>
            </w:r>
          </w:p>
          <w:p w:rsidR="007150F6" w:rsidRPr="002822DC" w:rsidRDefault="007150F6" w:rsidP="00EF0A5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2822DC" w:rsidRDefault="007150F6" w:rsidP="00EF0A55">
            <w:pPr>
              <w:spacing w:line="240" w:lineRule="auto"/>
              <w:jc w:val="center"/>
              <w:rPr>
                <w:sz w:val="28"/>
                <w:szCs w:val="28"/>
              </w:rPr>
            </w:pPr>
            <w:r w:rsidRPr="002822DC">
              <w:rPr>
                <w:sz w:val="28"/>
                <w:szCs w:val="28"/>
              </w:rPr>
              <w:t>4</w:t>
            </w:r>
          </w:p>
          <w:p w:rsidR="00EF0A55" w:rsidRPr="002822DC" w:rsidRDefault="00EF0A55" w:rsidP="00EF0A55">
            <w:pPr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2822DC" w:rsidRPr="002822DC" w:rsidTr="00F97A1D">
        <w:trPr>
          <w:trHeight w:val="594"/>
        </w:trPr>
        <w:tc>
          <w:tcPr>
            <w:tcW w:w="9007" w:type="dxa"/>
          </w:tcPr>
          <w:p w:rsidR="007150F6" w:rsidRPr="002822DC" w:rsidRDefault="007150F6" w:rsidP="00EF0A55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2822DC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2. СТРУКТУРА и содержание </w:t>
            </w:r>
            <w:r w:rsidR="00C14619" w:rsidRPr="002822DC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2822DC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программы</w:t>
            </w:r>
            <w:r w:rsidR="001948C5" w:rsidRPr="002822DC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 учебной дисциплины</w:t>
            </w:r>
          </w:p>
        </w:tc>
        <w:tc>
          <w:tcPr>
            <w:tcW w:w="800" w:type="dxa"/>
          </w:tcPr>
          <w:p w:rsidR="00C11A1D" w:rsidRPr="002822DC" w:rsidRDefault="00C11A1D" w:rsidP="00EF0A5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2822DC" w:rsidRDefault="00D658F4" w:rsidP="00EF0A5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822DC">
              <w:rPr>
                <w:sz w:val="28"/>
                <w:szCs w:val="28"/>
              </w:rPr>
              <w:t>5</w:t>
            </w:r>
          </w:p>
          <w:p w:rsidR="00EF0A55" w:rsidRPr="002822DC" w:rsidRDefault="00EF0A55" w:rsidP="00EF0A5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2822DC" w:rsidRPr="002822DC" w:rsidTr="00F97A1D">
        <w:trPr>
          <w:trHeight w:val="692"/>
        </w:trPr>
        <w:tc>
          <w:tcPr>
            <w:tcW w:w="9007" w:type="dxa"/>
          </w:tcPr>
          <w:p w:rsidR="007150F6" w:rsidRPr="002822DC" w:rsidRDefault="007150F6" w:rsidP="00EF0A55">
            <w:pPr>
              <w:pStyle w:val="1"/>
              <w:snapToGrid w:val="0"/>
              <w:spacing w:before="0" w:after="0"/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</w:pPr>
            <w:r w:rsidRPr="002822DC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3 условия реализации </w:t>
            </w:r>
            <w:r w:rsidR="00C14619" w:rsidRPr="002822DC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 xml:space="preserve">рабочей </w:t>
            </w:r>
            <w:r w:rsidRPr="002822DC">
              <w:rPr>
                <w:rFonts w:ascii="Times New Roman" w:hAnsi="Times New Roman"/>
                <w:b w:val="0"/>
                <w:caps/>
                <w:sz w:val="28"/>
                <w:szCs w:val="28"/>
              </w:rPr>
              <w:t xml:space="preserve">программы </w:t>
            </w:r>
            <w:r w:rsidRPr="002822DC">
              <w:rPr>
                <w:rFonts w:ascii="Times New Roman" w:hAnsi="Times New Roman"/>
                <w:b w:val="0"/>
                <w:caps/>
                <w:sz w:val="28"/>
                <w:szCs w:val="28"/>
                <w:lang w:val="ru-RU"/>
              </w:rPr>
              <w:t>учебной дисциплины</w:t>
            </w:r>
          </w:p>
        </w:tc>
        <w:tc>
          <w:tcPr>
            <w:tcW w:w="800" w:type="dxa"/>
          </w:tcPr>
          <w:p w:rsidR="007150F6" w:rsidRPr="002822DC" w:rsidRDefault="007150F6" w:rsidP="00EF0A5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2822DC" w:rsidRDefault="00D658F4" w:rsidP="00EF0A5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822DC">
              <w:rPr>
                <w:sz w:val="28"/>
                <w:szCs w:val="28"/>
              </w:rPr>
              <w:t>1</w:t>
            </w:r>
            <w:r w:rsidR="002822DC" w:rsidRPr="002822DC">
              <w:rPr>
                <w:sz w:val="28"/>
                <w:szCs w:val="28"/>
              </w:rPr>
              <w:t>6</w:t>
            </w:r>
          </w:p>
          <w:p w:rsidR="00EF0A55" w:rsidRPr="002822DC" w:rsidRDefault="00EF0A55" w:rsidP="00EF0A5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</w:tc>
      </w:tr>
      <w:tr w:rsidR="002822DC" w:rsidRPr="002822DC" w:rsidTr="00F97A1D">
        <w:trPr>
          <w:trHeight w:val="692"/>
        </w:trPr>
        <w:tc>
          <w:tcPr>
            <w:tcW w:w="9007" w:type="dxa"/>
          </w:tcPr>
          <w:p w:rsidR="007150F6" w:rsidRPr="002822DC" w:rsidRDefault="007150F6" w:rsidP="00EF0A55">
            <w:pPr>
              <w:snapToGrid w:val="0"/>
              <w:spacing w:line="240" w:lineRule="auto"/>
              <w:rPr>
                <w:bCs/>
                <w:i/>
                <w:sz w:val="28"/>
                <w:szCs w:val="28"/>
              </w:rPr>
            </w:pPr>
            <w:r w:rsidRPr="002822DC">
              <w:rPr>
                <w:caps/>
                <w:sz w:val="28"/>
                <w:szCs w:val="28"/>
              </w:rPr>
              <w:t xml:space="preserve">4. Контроль и оценка результатов освоения учебной </w:t>
            </w:r>
            <w:r w:rsidR="001948C5" w:rsidRPr="002822DC">
              <w:rPr>
                <w:caps/>
                <w:sz w:val="28"/>
                <w:szCs w:val="28"/>
              </w:rPr>
              <w:t>дисциплины</w:t>
            </w:r>
          </w:p>
          <w:p w:rsidR="007150F6" w:rsidRPr="002822DC" w:rsidRDefault="007150F6" w:rsidP="00EF0A55">
            <w:pPr>
              <w:spacing w:line="240" w:lineRule="auto"/>
              <w:rPr>
                <w:caps/>
                <w:sz w:val="28"/>
                <w:szCs w:val="28"/>
              </w:rPr>
            </w:pPr>
          </w:p>
        </w:tc>
        <w:tc>
          <w:tcPr>
            <w:tcW w:w="800" w:type="dxa"/>
          </w:tcPr>
          <w:p w:rsidR="007150F6" w:rsidRPr="002822DC" w:rsidRDefault="007150F6" w:rsidP="00EF0A5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</w:p>
          <w:p w:rsidR="007150F6" w:rsidRPr="002822DC" w:rsidRDefault="00D658F4" w:rsidP="00EF0A55">
            <w:pPr>
              <w:snapToGrid w:val="0"/>
              <w:spacing w:line="240" w:lineRule="auto"/>
              <w:jc w:val="center"/>
              <w:rPr>
                <w:sz w:val="28"/>
                <w:szCs w:val="28"/>
              </w:rPr>
            </w:pPr>
            <w:r w:rsidRPr="002822DC">
              <w:rPr>
                <w:sz w:val="28"/>
                <w:szCs w:val="28"/>
              </w:rPr>
              <w:t>1</w:t>
            </w:r>
            <w:r w:rsidR="002822DC" w:rsidRPr="002822DC">
              <w:rPr>
                <w:sz w:val="28"/>
                <w:szCs w:val="28"/>
              </w:rPr>
              <w:t>9</w:t>
            </w:r>
          </w:p>
        </w:tc>
      </w:tr>
    </w:tbl>
    <w:p w:rsidR="00C14619" w:rsidRPr="002822DC" w:rsidRDefault="00301255" w:rsidP="009221C7">
      <w:pPr>
        <w:pStyle w:val="a8"/>
        <w:numPr>
          <w:ilvl w:val="0"/>
          <w:numId w:val="7"/>
        </w:numPr>
        <w:tabs>
          <w:tab w:val="left" w:pos="3564"/>
          <w:tab w:val="center" w:pos="4677"/>
        </w:tabs>
        <w:spacing w:line="240" w:lineRule="auto"/>
        <w:ind w:left="420"/>
        <w:jc w:val="center"/>
        <w:rPr>
          <w:rFonts w:cs="Times New Roman"/>
          <w:b/>
          <w:sz w:val="28"/>
          <w:szCs w:val="28"/>
        </w:rPr>
      </w:pPr>
      <w:r w:rsidRPr="002822DC">
        <w:rPr>
          <w:b/>
          <w:i/>
          <w:szCs w:val="24"/>
          <w:u w:val="single"/>
        </w:rPr>
        <w:br w:type="page"/>
      </w:r>
      <w:r w:rsidR="00C14619" w:rsidRPr="002822DC">
        <w:rPr>
          <w:rFonts w:cs="Times New Roman"/>
          <w:b/>
          <w:sz w:val="28"/>
          <w:szCs w:val="28"/>
        </w:rPr>
        <w:lastRenderedPageBreak/>
        <w:t>ПАСПОРТ</w:t>
      </w:r>
      <w:r w:rsidRPr="002822DC">
        <w:rPr>
          <w:rFonts w:cs="Times New Roman"/>
          <w:b/>
          <w:sz w:val="28"/>
          <w:szCs w:val="28"/>
        </w:rPr>
        <w:t xml:space="preserve"> РАБОЧЕЙ ПРОГРАММЫ УЧЕБНОЙ ДИСЦИПЛИ</w:t>
      </w:r>
      <w:r w:rsidR="0061707B" w:rsidRPr="002822DC">
        <w:rPr>
          <w:rFonts w:cs="Times New Roman"/>
          <w:b/>
          <w:sz w:val="28"/>
          <w:szCs w:val="28"/>
        </w:rPr>
        <w:t>НЫ</w:t>
      </w:r>
    </w:p>
    <w:p w:rsidR="00301255" w:rsidRPr="002822DC" w:rsidRDefault="006B2B19" w:rsidP="009221C7">
      <w:pPr>
        <w:tabs>
          <w:tab w:val="left" w:pos="3564"/>
          <w:tab w:val="center" w:pos="4677"/>
        </w:tabs>
        <w:spacing w:line="240" w:lineRule="auto"/>
        <w:jc w:val="center"/>
        <w:rPr>
          <w:b/>
          <w:sz w:val="28"/>
          <w:szCs w:val="28"/>
        </w:rPr>
      </w:pPr>
      <w:r w:rsidRPr="002822DC">
        <w:rPr>
          <w:b/>
          <w:sz w:val="28"/>
          <w:szCs w:val="28"/>
        </w:rPr>
        <w:t>ЕН.02  ИНФОРМАТИКА И ИНФОРМАЦИОННО-КОММУНИКАЦИОННЫЕ</w:t>
      </w:r>
      <w:r w:rsidR="00EF0A55" w:rsidRPr="002822DC">
        <w:rPr>
          <w:b/>
          <w:sz w:val="28"/>
          <w:szCs w:val="28"/>
        </w:rPr>
        <w:t xml:space="preserve"> </w:t>
      </w:r>
      <w:r w:rsidRPr="002822DC">
        <w:rPr>
          <w:b/>
          <w:sz w:val="28"/>
          <w:szCs w:val="28"/>
        </w:rPr>
        <w:t>ТЕХНОЛОГИИ (ИКТ) В ПРОФЕССИОНАЛЬНОЙ ДЕЯТЕЛЬНОСТИ</w:t>
      </w:r>
    </w:p>
    <w:p w:rsidR="00301255" w:rsidRPr="002822DC" w:rsidRDefault="00301255" w:rsidP="000F5F90">
      <w:pPr>
        <w:spacing w:line="240" w:lineRule="auto"/>
        <w:rPr>
          <w:i/>
          <w:sz w:val="28"/>
          <w:szCs w:val="28"/>
        </w:rPr>
      </w:pPr>
    </w:p>
    <w:p w:rsidR="00C0678E" w:rsidRPr="002822DC" w:rsidRDefault="00C0678E" w:rsidP="00C0678E">
      <w:pPr>
        <w:rPr>
          <w:b/>
          <w:sz w:val="28"/>
          <w:szCs w:val="28"/>
        </w:rPr>
      </w:pPr>
      <w:r w:rsidRPr="002822DC">
        <w:rPr>
          <w:b/>
          <w:sz w:val="28"/>
          <w:szCs w:val="28"/>
        </w:rPr>
        <w:t xml:space="preserve">1.1. Место </w:t>
      </w:r>
      <w:r w:rsidR="00C11A1D" w:rsidRPr="002822DC">
        <w:rPr>
          <w:b/>
          <w:sz w:val="28"/>
          <w:szCs w:val="28"/>
        </w:rPr>
        <w:t xml:space="preserve">учебной </w:t>
      </w:r>
      <w:r w:rsidRPr="002822DC">
        <w:rPr>
          <w:b/>
          <w:sz w:val="28"/>
          <w:szCs w:val="28"/>
        </w:rPr>
        <w:t>дисциплины в структуре осно</w:t>
      </w:r>
      <w:r w:rsidR="00AC0CCF" w:rsidRPr="002822DC">
        <w:rPr>
          <w:b/>
          <w:sz w:val="28"/>
          <w:szCs w:val="28"/>
        </w:rPr>
        <w:t>вной образовательной программы</w:t>
      </w:r>
    </w:p>
    <w:p w:rsidR="00D97416" w:rsidRPr="002822DC" w:rsidRDefault="00D97416" w:rsidP="00EF0A55">
      <w:pPr>
        <w:spacing w:line="240" w:lineRule="auto"/>
        <w:ind w:firstLine="709"/>
        <w:rPr>
          <w:sz w:val="28"/>
          <w:szCs w:val="28"/>
        </w:rPr>
      </w:pPr>
      <w:r w:rsidRPr="002822DC">
        <w:rPr>
          <w:sz w:val="28"/>
          <w:szCs w:val="28"/>
        </w:rPr>
        <w:t xml:space="preserve">Учебная дисциплина «Информатика и ИКТ в профессиональной деятельности» является обязательной частью естественнонаучного цикла основной образовательной программы в соответствии с ФГОС по специальности </w:t>
      </w:r>
      <w:r w:rsidR="00BA4EFD" w:rsidRPr="002822DC">
        <w:rPr>
          <w:sz w:val="28"/>
          <w:szCs w:val="28"/>
        </w:rPr>
        <w:t>44.02.04 Специальное дошкольное образование</w:t>
      </w:r>
      <w:r w:rsidRPr="002822DC">
        <w:rPr>
          <w:sz w:val="28"/>
          <w:szCs w:val="28"/>
        </w:rPr>
        <w:t xml:space="preserve">. </w:t>
      </w:r>
    </w:p>
    <w:p w:rsidR="00D97416" w:rsidRPr="002822DC" w:rsidRDefault="00D97416" w:rsidP="00EF0A55">
      <w:pPr>
        <w:spacing w:line="240" w:lineRule="auto"/>
        <w:ind w:firstLine="709"/>
        <w:rPr>
          <w:sz w:val="28"/>
          <w:szCs w:val="28"/>
        </w:rPr>
      </w:pPr>
      <w:r w:rsidRPr="002822DC">
        <w:rPr>
          <w:sz w:val="28"/>
          <w:szCs w:val="28"/>
        </w:rPr>
        <w:t xml:space="preserve">Учебная дисциплина «Информатика и ИКТ в профессиональной деятельности» обеспечивает формирование профессиональных и общих компетенций по всем видам деятельности ФГОС по специальности </w:t>
      </w:r>
      <w:r w:rsidR="00BA4EFD" w:rsidRPr="002822DC">
        <w:rPr>
          <w:sz w:val="28"/>
          <w:szCs w:val="28"/>
        </w:rPr>
        <w:t>44.02.04 Специальное дошкольное образование</w:t>
      </w:r>
      <w:r w:rsidRPr="002822DC">
        <w:rPr>
          <w:sz w:val="28"/>
          <w:szCs w:val="28"/>
        </w:rPr>
        <w:t xml:space="preserve">. Особое значение дисциплина имеет при формировании и развитии </w:t>
      </w:r>
      <w:r w:rsidR="00683DFD" w:rsidRPr="002822DC">
        <w:rPr>
          <w:sz w:val="28"/>
          <w:szCs w:val="28"/>
        </w:rPr>
        <w:t xml:space="preserve">ОК 1 – </w:t>
      </w:r>
      <w:r w:rsidRPr="002822DC">
        <w:rPr>
          <w:sz w:val="28"/>
          <w:szCs w:val="28"/>
        </w:rPr>
        <w:t xml:space="preserve">ОК 9 и </w:t>
      </w:r>
      <w:r w:rsidR="00BA4EFD" w:rsidRPr="002822DC">
        <w:rPr>
          <w:sz w:val="28"/>
          <w:szCs w:val="28"/>
        </w:rPr>
        <w:t>ПК 2.6 ПК 2.9</w:t>
      </w:r>
      <w:r w:rsidRPr="002822DC">
        <w:rPr>
          <w:sz w:val="28"/>
          <w:szCs w:val="28"/>
        </w:rPr>
        <w:t>, ПК 3.</w:t>
      </w:r>
      <w:r w:rsidR="00BA4EFD" w:rsidRPr="002822DC">
        <w:rPr>
          <w:sz w:val="28"/>
          <w:szCs w:val="28"/>
        </w:rPr>
        <w:t>6</w:t>
      </w:r>
      <w:r w:rsidRPr="002822DC">
        <w:rPr>
          <w:sz w:val="28"/>
          <w:szCs w:val="28"/>
        </w:rPr>
        <w:t xml:space="preserve"> ,</w:t>
      </w:r>
      <w:r w:rsidR="00BA4EFD" w:rsidRPr="002822DC">
        <w:rPr>
          <w:sz w:val="28"/>
          <w:szCs w:val="28"/>
        </w:rPr>
        <w:t xml:space="preserve"> ПК 3.9,</w:t>
      </w:r>
      <w:r w:rsidR="00683DFD" w:rsidRPr="002822DC">
        <w:rPr>
          <w:sz w:val="28"/>
          <w:szCs w:val="28"/>
        </w:rPr>
        <w:t xml:space="preserve"> ПК 5.1 – </w:t>
      </w:r>
      <w:r w:rsidRPr="002822DC">
        <w:rPr>
          <w:sz w:val="28"/>
          <w:szCs w:val="28"/>
        </w:rPr>
        <w:t>ПК 5.5.</w:t>
      </w:r>
    </w:p>
    <w:p w:rsidR="00D97416" w:rsidRPr="002822DC" w:rsidRDefault="00D97416" w:rsidP="00EF0A55">
      <w:pPr>
        <w:spacing w:line="240" w:lineRule="auto"/>
        <w:rPr>
          <w:b/>
          <w:sz w:val="28"/>
          <w:szCs w:val="28"/>
        </w:rPr>
      </w:pPr>
    </w:p>
    <w:p w:rsidR="00C0678E" w:rsidRPr="002822DC" w:rsidRDefault="00C0678E" w:rsidP="00EF0A55">
      <w:pPr>
        <w:spacing w:line="240" w:lineRule="auto"/>
        <w:rPr>
          <w:b/>
          <w:sz w:val="28"/>
          <w:szCs w:val="28"/>
        </w:rPr>
      </w:pPr>
      <w:r w:rsidRPr="002822DC">
        <w:rPr>
          <w:b/>
          <w:sz w:val="28"/>
          <w:szCs w:val="28"/>
        </w:rPr>
        <w:t xml:space="preserve">1.2. Цель и планируемые результаты освоения </w:t>
      </w:r>
      <w:r w:rsidR="00C11A1D" w:rsidRPr="002822DC">
        <w:rPr>
          <w:b/>
          <w:sz w:val="28"/>
          <w:szCs w:val="28"/>
        </w:rPr>
        <w:t xml:space="preserve">учебной </w:t>
      </w:r>
      <w:r w:rsidRPr="002822DC">
        <w:rPr>
          <w:b/>
          <w:sz w:val="28"/>
          <w:szCs w:val="28"/>
        </w:rPr>
        <w:t xml:space="preserve">дисциплины: </w:t>
      </w:r>
    </w:p>
    <w:p w:rsidR="00C0678E" w:rsidRPr="002822DC" w:rsidRDefault="00C0678E" w:rsidP="00EF0A55">
      <w:pPr>
        <w:spacing w:line="240" w:lineRule="auto"/>
        <w:rPr>
          <w:sz w:val="28"/>
          <w:szCs w:val="28"/>
        </w:rPr>
      </w:pPr>
      <w:r w:rsidRPr="002822DC">
        <w:rPr>
          <w:sz w:val="28"/>
          <w:szCs w:val="28"/>
        </w:rPr>
        <w:t>В рамках программы учебной дисциплины обучающимися осваиваются умения и знания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67"/>
        <w:gridCol w:w="3375"/>
        <w:gridCol w:w="5029"/>
      </w:tblGrid>
      <w:tr w:rsidR="002822DC" w:rsidRPr="002822DC" w:rsidTr="0020318B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822DC" w:rsidRDefault="0020318B" w:rsidP="0020318B">
            <w:pPr>
              <w:jc w:val="center"/>
              <w:rPr>
                <w:b/>
              </w:rPr>
            </w:pPr>
            <w:r w:rsidRPr="002822DC">
              <w:rPr>
                <w:b/>
              </w:rPr>
              <w:t xml:space="preserve">Код </w:t>
            </w:r>
          </w:p>
          <w:p w:rsidR="0020318B" w:rsidRPr="002822DC" w:rsidRDefault="0020318B" w:rsidP="0020318B">
            <w:pPr>
              <w:jc w:val="center"/>
              <w:rPr>
                <w:b/>
              </w:rPr>
            </w:pPr>
            <w:r w:rsidRPr="002822DC">
              <w:rPr>
                <w:b/>
              </w:rPr>
              <w:t xml:space="preserve">ПК, ОК 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822DC" w:rsidRDefault="0020318B" w:rsidP="0020318B">
            <w:pPr>
              <w:jc w:val="center"/>
              <w:rPr>
                <w:b/>
              </w:rPr>
            </w:pPr>
            <w:r w:rsidRPr="002822DC">
              <w:rPr>
                <w:b/>
              </w:rPr>
              <w:t>Умения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822DC" w:rsidRDefault="0020318B" w:rsidP="0020318B">
            <w:pPr>
              <w:jc w:val="center"/>
              <w:rPr>
                <w:b/>
              </w:rPr>
            </w:pPr>
            <w:r w:rsidRPr="002822DC">
              <w:rPr>
                <w:b/>
              </w:rPr>
              <w:t>Знания</w:t>
            </w:r>
          </w:p>
        </w:tc>
      </w:tr>
      <w:tr w:rsidR="002822DC" w:rsidRPr="002822DC" w:rsidTr="0020318B">
        <w:trPr>
          <w:trHeight w:val="649"/>
        </w:trPr>
        <w:tc>
          <w:tcPr>
            <w:tcW w:w="61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318B" w:rsidRPr="002822DC" w:rsidRDefault="0020318B" w:rsidP="0020318B">
            <w:pPr>
              <w:jc w:val="center"/>
            </w:pPr>
            <w:r w:rsidRPr="002822DC">
              <w:t>ОК</w:t>
            </w:r>
            <w:r w:rsidR="001C33EA" w:rsidRPr="002822DC">
              <w:t>.</w:t>
            </w:r>
            <w:r w:rsidR="00D97416" w:rsidRPr="002822DC">
              <w:t xml:space="preserve"> </w:t>
            </w:r>
            <w:r w:rsidRPr="002822DC">
              <w:t xml:space="preserve">1. </w:t>
            </w:r>
          </w:p>
          <w:p w:rsidR="0020318B" w:rsidRPr="002822DC" w:rsidRDefault="0020318B" w:rsidP="0020318B">
            <w:pPr>
              <w:jc w:val="center"/>
            </w:pPr>
            <w:r w:rsidRPr="002822DC">
              <w:t>ОК</w:t>
            </w:r>
            <w:r w:rsidR="001C33EA" w:rsidRPr="002822DC">
              <w:t>.</w:t>
            </w:r>
            <w:r w:rsidR="00D97416" w:rsidRPr="002822DC">
              <w:t xml:space="preserve"> </w:t>
            </w:r>
            <w:r w:rsidRPr="002822DC">
              <w:t xml:space="preserve">2. </w:t>
            </w:r>
          </w:p>
          <w:p w:rsidR="0020318B" w:rsidRPr="002822DC" w:rsidRDefault="0020318B" w:rsidP="0020318B">
            <w:pPr>
              <w:jc w:val="center"/>
            </w:pPr>
            <w:r w:rsidRPr="002822DC">
              <w:t>ОК</w:t>
            </w:r>
            <w:r w:rsidR="001C33EA" w:rsidRPr="002822DC">
              <w:t>.</w:t>
            </w:r>
            <w:r w:rsidR="00D97416" w:rsidRPr="002822DC">
              <w:t xml:space="preserve"> </w:t>
            </w:r>
            <w:r w:rsidRPr="002822DC">
              <w:t xml:space="preserve">3. </w:t>
            </w:r>
          </w:p>
          <w:p w:rsidR="00D97416" w:rsidRPr="002822DC" w:rsidRDefault="0020318B" w:rsidP="0020318B">
            <w:pPr>
              <w:jc w:val="center"/>
            </w:pPr>
            <w:r w:rsidRPr="002822DC">
              <w:t>ОК</w:t>
            </w:r>
            <w:r w:rsidR="001C33EA" w:rsidRPr="002822DC">
              <w:t>.</w:t>
            </w:r>
            <w:r w:rsidR="00D97416" w:rsidRPr="002822DC">
              <w:t xml:space="preserve"> </w:t>
            </w:r>
            <w:r w:rsidRPr="002822DC">
              <w:t>4.</w:t>
            </w:r>
          </w:p>
          <w:p w:rsidR="00D97416" w:rsidRPr="002822DC" w:rsidRDefault="00D97416" w:rsidP="00D97416">
            <w:pPr>
              <w:jc w:val="center"/>
            </w:pPr>
            <w:r w:rsidRPr="002822DC">
              <w:t xml:space="preserve">ОК. 5. </w:t>
            </w:r>
          </w:p>
          <w:p w:rsidR="00D97416" w:rsidRPr="002822DC" w:rsidRDefault="00D97416" w:rsidP="00D97416">
            <w:pPr>
              <w:jc w:val="center"/>
            </w:pPr>
            <w:r w:rsidRPr="002822DC">
              <w:t xml:space="preserve">ОК. 6. </w:t>
            </w:r>
          </w:p>
          <w:p w:rsidR="00D97416" w:rsidRPr="002822DC" w:rsidRDefault="00D97416" w:rsidP="00D97416">
            <w:pPr>
              <w:jc w:val="center"/>
            </w:pPr>
            <w:r w:rsidRPr="002822DC">
              <w:t xml:space="preserve">ОК. 7. </w:t>
            </w:r>
          </w:p>
          <w:p w:rsidR="0020318B" w:rsidRPr="002822DC" w:rsidRDefault="00D97416" w:rsidP="00D97416">
            <w:pPr>
              <w:jc w:val="center"/>
            </w:pPr>
            <w:r w:rsidRPr="002822DC">
              <w:t>ОК. 8.</w:t>
            </w:r>
            <w:r w:rsidR="0020318B" w:rsidRPr="002822DC">
              <w:t xml:space="preserve"> </w:t>
            </w:r>
          </w:p>
          <w:p w:rsidR="00D97416" w:rsidRPr="002822DC" w:rsidRDefault="00D97416" w:rsidP="00D97416">
            <w:pPr>
              <w:jc w:val="center"/>
            </w:pPr>
            <w:r w:rsidRPr="002822DC">
              <w:t>ОК. 9.</w:t>
            </w:r>
          </w:p>
          <w:p w:rsidR="00D97416" w:rsidRPr="002822DC" w:rsidRDefault="00D97416" w:rsidP="00D97416">
            <w:pPr>
              <w:jc w:val="center"/>
            </w:pPr>
            <w:r w:rsidRPr="002822DC">
              <w:t xml:space="preserve">ПК </w:t>
            </w:r>
            <w:r w:rsidR="00BA4EFD" w:rsidRPr="002822DC">
              <w:t>2</w:t>
            </w:r>
            <w:r w:rsidRPr="002822DC">
              <w:t>.</w:t>
            </w:r>
            <w:r w:rsidR="00BA4EFD" w:rsidRPr="002822DC">
              <w:t>6</w:t>
            </w:r>
          </w:p>
          <w:p w:rsidR="00BA4EFD" w:rsidRPr="002822DC" w:rsidRDefault="00BA4EFD" w:rsidP="00D97416">
            <w:pPr>
              <w:jc w:val="center"/>
            </w:pPr>
            <w:r w:rsidRPr="002822DC">
              <w:t>ПК 2.9</w:t>
            </w:r>
          </w:p>
          <w:p w:rsidR="00BA4EFD" w:rsidRPr="002822DC" w:rsidRDefault="00BA4EFD" w:rsidP="00D97416">
            <w:pPr>
              <w:jc w:val="center"/>
            </w:pPr>
            <w:r w:rsidRPr="002822DC">
              <w:t>ПК 3.6</w:t>
            </w:r>
          </w:p>
          <w:p w:rsidR="00D97416" w:rsidRPr="002822DC" w:rsidRDefault="00D97416" w:rsidP="00D97416">
            <w:pPr>
              <w:jc w:val="center"/>
            </w:pPr>
            <w:r w:rsidRPr="002822DC">
              <w:t>ПК 3.</w:t>
            </w:r>
            <w:r w:rsidR="00BA4EFD" w:rsidRPr="002822DC">
              <w:t>9</w:t>
            </w:r>
          </w:p>
          <w:p w:rsidR="00D97416" w:rsidRPr="002822DC" w:rsidRDefault="00D97416" w:rsidP="00D97416">
            <w:pPr>
              <w:jc w:val="center"/>
            </w:pPr>
            <w:r w:rsidRPr="002822DC">
              <w:t>ПК 5.1</w:t>
            </w:r>
          </w:p>
          <w:p w:rsidR="00D97416" w:rsidRPr="002822DC" w:rsidRDefault="00D97416" w:rsidP="00D97416">
            <w:pPr>
              <w:jc w:val="center"/>
            </w:pPr>
            <w:r w:rsidRPr="002822DC">
              <w:t>ПК 5.2</w:t>
            </w:r>
          </w:p>
          <w:p w:rsidR="00D97416" w:rsidRPr="002822DC" w:rsidRDefault="00D97416" w:rsidP="00D97416">
            <w:pPr>
              <w:jc w:val="center"/>
            </w:pPr>
            <w:r w:rsidRPr="002822DC">
              <w:t>ПК 5.3</w:t>
            </w:r>
          </w:p>
          <w:p w:rsidR="00D97416" w:rsidRPr="002822DC" w:rsidRDefault="00D97416" w:rsidP="00D97416">
            <w:pPr>
              <w:jc w:val="center"/>
            </w:pPr>
            <w:r w:rsidRPr="002822DC">
              <w:t>ПК 5.4</w:t>
            </w:r>
          </w:p>
          <w:p w:rsidR="00D97416" w:rsidRPr="002822DC" w:rsidRDefault="00D97416" w:rsidP="00D97416">
            <w:pPr>
              <w:jc w:val="center"/>
            </w:pPr>
            <w:r w:rsidRPr="002822DC">
              <w:t>ПК 5.5.</w:t>
            </w:r>
          </w:p>
          <w:p w:rsidR="00B06D57" w:rsidRPr="002822DC" w:rsidRDefault="00B06D57" w:rsidP="00B06D57">
            <w:pPr>
              <w:spacing w:line="240" w:lineRule="auto"/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3</w:t>
            </w:r>
          </w:p>
          <w:p w:rsidR="00B06D57" w:rsidRPr="002822DC" w:rsidRDefault="00B06D57" w:rsidP="00B06D57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4</w:t>
            </w:r>
          </w:p>
          <w:p w:rsidR="00B06D57" w:rsidRPr="002822DC" w:rsidRDefault="00B06D57" w:rsidP="00B06D57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5</w:t>
            </w:r>
          </w:p>
          <w:p w:rsidR="00B06D57" w:rsidRPr="002822DC" w:rsidRDefault="00B06D57" w:rsidP="00B06D57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10</w:t>
            </w:r>
          </w:p>
          <w:p w:rsidR="00B06D57" w:rsidRPr="002822DC" w:rsidRDefault="00B06D57" w:rsidP="00B06D57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lastRenderedPageBreak/>
              <w:t>ЛР 11</w:t>
            </w:r>
          </w:p>
          <w:p w:rsidR="00B06D57" w:rsidRPr="002822DC" w:rsidRDefault="00B06D57" w:rsidP="00B06D57">
            <w:pPr>
              <w:spacing w:line="240" w:lineRule="auto"/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13</w:t>
            </w:r>
          </w:p>
          <w:p w:rsidR="00B06D57" w:rsidRPr="002822DC" w:rsidRDefault="00B06D57" w:rsidP="00B06D57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14</w:t>
            </w:r>
          </w:p>
          <w:p w:rsidR="00B06D57" w:rsidRPr="002822DC" w:rsidRDefault="00B06D57" w:rsidP="00B06D57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15</w:t>
            </w:r>
          </w:p>
          <w:p w:rsidR="00B06D57" w:rsidRPr="002822DC" w:rsidRDefault="00B06D57" w:rsidP="00B06D57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19</w:t>
            </w:r>
          </w:p>
          <w:p w:rsidR="000A4970" w:rsidRPr="002822DC" w:rsidRDefault="00B06D57" w:rsidP="00B06D57">
            <w:pPr>
              <w:spacing w:line="240" w:lineRule="auto"/>
              <w:rPr>
                <w:rFonts w:cs="Calibri"/>
                <w:bCs/>
                <w:szCs w:val="24"/>
                <w:lang w:eastAsia="en-US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  <w:tc>
          <w:tcPr>
            <w:tcW w:w="17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16" w:rsidRPr="002822DC" w:rsidRDefault="0020318B" w:rsidP="00D97416">
            <w:pPr>
              <w:widowControl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822DC">
              <w:lastRenderedPageBreak/>
              <w:t xml:space="preserve"> </w:t>
            </w:r>
            <w:r w:rsidR="00D97416" w:rsidRPr="002822DC">
              <w:t>соблюдать правила техники безопасности и гигиенические рекомендации при использовании средств информационно-коммуникационных технологий (далее - ИКТ) в профессиональной деятельности;</w:t>
            </w:r>
          </w:p>
          <w:p w:rsidR="00D97416" w:rsidRPr="002822DC" w:rsidRDefault="00D97416" w:rsidP="00D97416">
            <w:pPr>
              <w:widowControl/>
              <w:numPr>
                <w:ilvl w:val="0"/>
                <w:numId w:val="4"/>
              </w:numPr>
              <w:tabs>
                <w:tab w:val="left" w:pos="289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822DC">
              <w:t>создавать, редактировать, оформлять, сохранять, передавать информационные объекты различного типа с помощью современных информационных технологий для обеспечения образовательного процесса;</w:t>
            </w:r>
          </w:p>
          <w:p w:rsidR="0020318B" w:rsidRPr="002822DC" w:rsidRDefault="00D97416" w:rsidP="00D97416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2822DC">
              <w:t>использовать сервисы и информационные ресурсы информационно-телекоммуникационной сети "Интернет" (далее - сеть Интернет) в профессиональной деятельности;</w:t>
            </w:r>
          </w:p>
        </w:tc>
        <w:tc>
          <w:tcPr>
            <w:tcW w:w="26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7416" w:rsidRPr="002822DC" w:rsidRDefault="0020318B" w:rsidP="00D97416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822DC">
              <w:t xml:space="preserve"> </w:t>
            </w:r>
            <w:r w:rsidR="00D97416" w:rsidRPr="002822DC">
              <w:t>правила техники безопасности и гигиенические требования при использовании средств ИКТ в образовательном процессе;</w:t>
            </w:r>
          </w:p>
          <w:p w:rsidR="00D97416" w:rsidRPr="002822DC" w:rsidRDefault="00D97416" w:rsidP="00D97416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822DC">
              <w:t>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 и тому подобн</w:t>
            </w:r>
            <w:r w:rsidR="00BA4EFD" w:rsidRPr="002822DC">
              <w:t>ое</w:t>
            </w:r>
            <w:r w:rsidRPr="002822DC">
              <w:t>) с помощью современных программных средств;</w:t>
            </w:r>
          </w:p>
          <w:p w:rsidR="00D97416" w:rsidRPr="002822DC" w:rsidRDefault="00D97416" w:rsidP="00D97416">
            <w:pPr>
              <w:widowControl/>
              <w:numPr>
                <w:ilvl w:val="0"/>
                <w:numId w:val="4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</w:pPr>
            <w:r w:rsidRPr="002822DC">
              <w:t>возможности использования ресурсов сети Интернет для совершенствования профессиональной деятельности, профессионального и личностного развития;</w:t>
            </w:r>
          </w:p>
          <w:p w:rsidR="0020318B" w:rsidRPr="002822DC" w:rsidRDefault="00D97416" w:rsidP="00BA4EFD">
            <w:pPr>
              <w:widowControl/>
              <w:numPr>
                <w:ilvl w:val="0"/>
                <w:numId w:val="4"/>
              </w:numPr>
              <w:suppressAutoHyphens/>
              <w:spacing w:line="240" w:lineRule="auto"/>
            </w:pPr>
            <w:r w:rsidRPr="002822DC">
              <w:t>аппаратное и программное обеспечение персонального компьютера</w:t>
            </w:r>
            <w:r w:rsidR="00BA4EFD" w:rsidRPr="002822DC">
              <w:t xml:space="preserve"> и периферийных устройств</w:t>
            </w:r>
            <w:r w:rsidRPr="002822DC">
              <w:t>, применяем</w:t>
            </w:r>
            <w:r w:rsidR="00BA4EFD" w:rsidRPr="002822DC">
              <w:t>ых</w:t>
            </w:r>
            <w:r w:rsidRPr="002822DC">
              <w:t xml:space="preserve"> в профессиональной деятельности.</w:t>
            </w:r>
          </w:p>
        </w:tc>
      </w:tr>
    </w:tbl>
    <w:p w:rsidR="00C0678E" w:rsidRPr="002822DC" w:rsidRDefault="00C0678E" w:rsidP="009221C7">
      <w:pPr>
        <w:jc w:val="center"/>
        <w:rPr>
          <w:b/>
          <w:sz w:val="28"/>
          <w:szCs w:val="28"/>
        </w:rPr>
      </w:pPr>
      <w:r w:rsidRPr="002822DC">
        <w:rPr>
          <w:b/>
          <w:sz w:val="28"/>
          <w:szCs w:val="28"/>
        </w:rPr>
        <w:lastRenderedPageBreak/>
        <w:t>2. СТРУКТУРА И СОДЕРЖАНИЕ УЧЕБНОЙ ДИСЦИПЛИНЫ</w:t>
      </w:r>
    </w:p>
    <w:p w:rsidR="00C0678E" w:rsidRPr="002822DC" w:rsidRDefault="00C0678E" w:rsidP="00C0678E">
      <w:pPr>
        <w:rPr>
          <w:b/>
          <w:sz w:val="28"/>
          <w:szCs w:val="28"/>
        </w:rPr>
      </w:pPr>
      <w:r w:rsidRPr="002822DC">
        <w:rPr>
          <w:b/>
          <w:sz w:val="28"/>
          <w:szCs w:val="28"/>
        </w:rPr>
        <w:t>2.1. Объем учебной дисциплины и виды учебной работы</w:t>
      </w:r>
    </w:p>
    <w:tbl>
      <w:tblPr>
        <w:tblW w:w="4091" w:type="pct"/>
        <w:jc w:val="center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3994"/>
        <w:gridCol w:w="3837"/>
      </w:tblGrid>
      <w:tr w:rsidR="002822DC" w:rsidRPr="002822DC" w:rsidTr="009221C7">
        <w:trPr>
          <w:trHeight w:val="306"/>
          <w:jc w:val="center"/>
        </w:trPr>
        <w:tc>
          <w:tcPr>
            <w:tcW w:w="2550" w:type="pct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2822DC" w:rsidRDefault="00F90547" w:rsidP="00C0678E">
            <w:pPr>
              <w:rPr>
                <w:szCs w:val="24"/>
              </w:rPr>
            </w:pPr>
            <w:r w:rsidRPr="002822DC">
              <w:rPr>
                <w:szCs w:val="24"/>
              </w:rPr>
              <w:t>Вид учебной работы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hideMark/>
          </w:tcPr>
          <w:p w:rsidR="00F90547" w:rsidRPr="002822DC" w:rsidRDefault="00F90547" w:rsidP="00C93E6D">
            <w:pPr>
              <w:jc w:val="center"/>
              <w:rPr>
                <w:szCs w:val="24"/>
              </w:rPr>
            </w:pPr>
            <w:r w:rsidRPr="002822DC">
              <w:rPr>
                <w:szCs w:val="24"/>
              </w:rPr>
              <w:t>Объем в часах</w:t>
            </w:r>
          </w:p>
        </w:tc>
      </w:tr>
      <w:tr w:rsidR="002822DC" w:rsidRPr="002822DC" w:rsidTr="009221C7">
        <w:trPr>
          <w:trHeight w:val="305"/>
          <w:jc w:val="center"/>
        </w:trPr>
        <w:tc>
          <w:tcPr>
            <w:tcW w:w="2550" w:type="pct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90547" w:rsidRPr="002822DC" w:rsidRDefault="00F90547" w:rsidP="00C0678E">
            <w:pPr>
              <w:rPr>
                <w:szCs w:val="24"/>
              </w:rPr>
            </w:pP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</w:tcPr>
          <w:p w:rsidR="00F90547" w:rsidRPr="002822DC" w:rsidRDefault="00F90547" w:rsidP="00F90547">
            <w:pPr>
              <w:jc w:val="center"/>
              <w:rPr>
                <w:szCs w:val="24"/>
              </w:rPr>
            </w:pPr>
            <w:r w:rsidRPr="002822DC">
              <w:rPr>
                <w:szCs w:val="24"/>
              </w:rPr>
              <w:t>Квалификация:</w:t>
            </w:r>
          </w:p>
          <w:p w:rsidR="00F90547" w:rsidRPr="002822DC" w:rsidRDefault="00BA4EFD" w:rsidP="00F90547">
            <w:pPr>
              <w:jc w:val="center"/>
              <w:rPr>
                <w:szCs w:val="24"/>
              </w:rPr>
            </w:pPr>
            <w:r w:rsidRPr="002822DC">
              <w:rPr>
                <w:szCs w:val="24"/>
              </w:rPr>
              <w:t>Воспитатель детей дошкольного возраста с отклонениями в развитии и с сохранным развитием</w:t>
            </w:r>
          </w:p>
        </w:tc>
      </w:tr>
      <w:tr w:rsidR="002822DC" w:rsidRPr="002822DC" w:rsidTr="009221C7">
        <w:trPr>
          <w:trHeight w:val="5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2822DC" w:rsidRDefault="00C93E6D" w:rsidP="00C0678E">
            <w:pPr>
              <w:rPr>
                <w:szCs w:val="24"/>
              </w:rPr>
            </w:pPr>
            <w:r w:rsidRPr="002822DC">
              <w:rPr>
                <w:szCs w:val="24"/>
              </w:rPr>
              <w:t>Объем образовательной программы учебной дисциплины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C93E6D" w:rsidRPr="002822DC" w:rsidRDefault="008F2DA6" w:rsidP="00D97416">
            <w:pPr>
              <w:jc w:val="center"/>
              <w:rPr>
                <w:szCs w:val="24"/>
              </w:rPr>
            </w:pPr>
            <w:r w:rsidRPr="002822DC">
              <w:rPr>
                <w:szCs w:val="24"/>
              </w:rPr>
              <w:t>11</w:t>
            </w:r>
            <w:r w:rsidR="00D97416" w:rsidRPr="002822DC">
              <w:rPr>
                <w:szCs w:val="24"/>
              </w:rPr>
              <w:t>7</w:t>
            </w:r>
          </w:p>
        </w:tc>
      </w:tr>
      <w:tr w:rsidR="002822DC" w:rsidRPr="002822DC" w:rsidTr="009221C7">
        <w:trPr>
          <w:trHeight w:val="48"/>
          <w:jc w:val="center"/>
        </w:trPr>
        <w:tc>
          <w:tcPr>
            <w:tcW w:w="5000" w:type="pct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2822DC" w:rsidRDefault="00C93E6D" w:rsidP="008F2DA6">
            <w:pPr>
              <w:jc w:val="left"/>
              <w:rPr>
                <w:szCs w:val="24"/>
              </w:rPr>
            </w:pPr>
            <w:r w:rsidRPr="002822DC">
              <w:rPr>
                <w:szCs w:val="24"/>
              </w:rPr>
              <w:t>в том числе:</w:t>
            </w:r>
          </w:p>
        </w:tc>
      </w:tr>
      <w:tr w:rsidR="002822DC" w:rsidRPr="002822DC" w:rsidTr="009221C7">
        <w:trPr>
          <w:trHeight w:val="11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2822DC" w:rsidRDefault="00C93E6D" w:rsidP="00C0678E">
            <w:pPr>
              <w:rPr>
                <w:szCs w:val="24"/>
              </w:rPr>
            </w:pPr>
            <w:r w:rsidRPr="002822DC">
              <w:rPr>
                <w:szCs w:val="24"/>
              </w:rPr>
              <w:t>теоретическое обучение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2822DC" w:rsidRDefault="00D97416" w:rsidP="008F2DA6">
            <w:pPr>
              <w:jc w:val="center"/>
              <w:rPr>
                <w:szCs w:val="24"/>
              </w:rPr>
            </w:pPr>
            <w:r w:rsidRPr="002822DC">
              <w:rPr>
                <w:szCs w:val="24"/>
              </w:rPr>
              <w:t>-</w:t>
            </w:r>
          </w:p>
        </w:tc>
      </w:tr>
      <w:tr w:rsidR="002822DC" w:rsidRPr="002822DC" w:rsidTr="009221C7">
        <w:trPr>
          <w:trHeight w:val="23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2822DC" w:rsidRDefault="00C93E6D" w:rsidP="00C0678E">
            <w:pPr>
              <w:rPr>
                <w:szCs w:val="24"/>
              </w:rPr>
            </w:pPr>
            <w:r w:rsidRPr="002822DC">
              <w:rPr>
                <w:szCs w:val="24"/>
              </w:rPr>
              <w:t xml:space="preserve">практические занятия </w:t>
            </w:r>
            <w:r w:rsidR="00B06D57" w:rsidRPr="002822DC">
              <w:rPr>
                <w:szCs w:val="24"/>
              </w:rPr>
              <w:t xml:space="preserve">/ </w:t>
            </w:r>
            <w:r w:rsidR="00B06D57" w:rsidRPr="002822DC">
              <w:rPr>
                <w:b/>
                <w:szCs w:val="24"/>
              </w:rPr>
              <w:t>в том числе в форме практической подготовки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2822DC" w:rsidRDefault="00D97416" w:rsidP="008F2DA6">
            <w:pPr>
              <w:jc w:val="center"/>
              <w:rPr>
                <w:szCs w:val="24"/>
              </w:rPr>
            </w:pPr>
            <w:r w:rsidRPr="002822DC">
              <w:rPr>
                <w:szCs w:val="24"/>
              </w:rPr>
              <w:t>7</w:t>
            </w:r>
            <w:r w:rsidR="00C93E6D" w:rsidRPr="002822DC">
              <w:rPr>
                <w:szCs w:val="24"/>
              </w:rPr>
              <w:t>8</w:t>
            </w:r>
            <w:r w:rsidR="00C903C6" w:rsidRPr="002822DC">
              <w:rPr>
                <w:szCs w:val="24"/>
              </w:rPr>
              <w:t>/59</w:t>
            </w:r>
          </w:p>
        </w:tc>
      </w:tr>
      <w:tr w:rsidR="002822DC" w:rsidRPr="002822DC" w:rsidTr="009221C7">
        <w:trPr>
          <w:trHeight w:val="147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:rsidR="00C93E6D" w:rsidRPr="002822DC" w:rsidRDefault="00CF28C5" w:rsidP="00C0678E">
            <w:pPr>
              <w:rPr>
                <w:szCs w:val="24"/>
              </w:rPr>
            </w:pPr>
            <w:r w:rsidRPr="002822DC">
              <w:rPr>
                <w:szCs w:val="24"/>
              </w:rPr>
              <w:t>с</w:t>
            </w:r>
            <w:r w:rsidR="00C93E6D" w:rsidRPr="002822DC">
              <w:rPr>
                <w:szCs w:val="24"/>
              </w:rPr>
              <w:t xml:space="preserve">амостоятельная работа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2822DC" w:rsidRDefault="00D97416" w:rsidP="008F2DA6">
            <w:pPr>
              <w:jc w:val="center"/>
              <w:rPr>
                <w:szCs w:val="24"/>
              </w:rPr>
            </w:pPr>
            <w:r w:rsidRPr="002822DC">
              <w:rPr>
                <w:szCs w:val="24"/>
              </w:rPr>
              <w:t>39</w:t>
            </w:r>
          </w:p>
        </w:tc>
      </w:tr>
      <w:tr w:rsidR="00C93E6D" w:rsidRPr="002822DC" w:rsidTr="009221C7">
        <w:trPr>
          <w:trHeight w:val="129"/>
          <w:jc w:val="center"/>
        </w:trPr>
        <w:tc>
          <w:tcPr>
            <w:tcW w:w="25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2822DC" w:rsidRDefault="00C93E6D" w:rsidP="00C0678E">
            <w:pPr>
              <w:rPr>
                <w:szCs w:val="24"/>
              </w:rPr>
            </w:pPr>
            <w:r w:rsidRPr="002822DC">
              <w:rPr>
                <w:szCs w:val="24"/>
              </w:rPr>
              <w:t xml:space="preserve">Промежуточная аттестация                                                                                   </w:t>
            </w:r>
          </w:p>
        </w:tc>
        <w:tc>
          <w:tcPr>
            <w:tcW w:w="245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C93E6D" w:rsidRPr="002822DC" w:rsidRDefault="00D97416" w:rsidP="008F2DA6">
            <w:pPr>
              <w:jc w:val="center"/>
              <w:rPr>
                <w:szCs w:val="24"/>
              </w:rPr>
            </w:pPr>
            <w:r w:rsidRPr="002822DC">
              <w:rPr>
                <w:szCs w:val="24"/>
              </w:rPr>
              <w:t>Дифференцированный зачет</w:t>
            </w:r>
          </w:p>
        </w:tc>
      </w:tr>
    </w:tbl>
    <w:p w:rsidR="00C0678E" w:rsidRPr="002822DC" w:rsidRDefault="00C0678E" w:rsidP="00C0678E"/>
    <w:p w:rsidR="00C0678E" w:rsidRPr="002822DC" w:rsidRDefault="00C0678E" w:rsidP="00C0678E">
      <w:pPr>
        <w:sectPr w:rsidR="00C0678E" w:rsidRPr="002822DC" w:rsidSect="00F97A1D">
          <w:headerReference w:type="default" r:id="rId8"/>
          <w:type w:val="continuous"/>
          <w:pgSz w:w="11906" w:h="16838"/>
          <w:pgMar w:top="1134" w:right="850" w:bottom="1134" w:left="1701" w:header="708" w:footer="708" w:gutter="0"/>
          <w:cols w:space="720"/>
          <w:titlePg/>
          <w:docGrid w:linePitch="326"/>
        </w:sectPr>
      </w:pPr>
    </w:p>
    <w:p w:rsidR="00C0678E" w:rsidRPr="002822DC" w:rsidRDefault="00C0678E" w:rsidP="00C0678E">
      <w:pPr>
        <w:rPr>
          <w:b/>
          <w:sz w:val="28"/>
          <w:szCs w:val="28"/>
        </w:rPr>
      </w:pPr>
      <w:r w:rsidRPr="002822DC">
        <w:rPr>
          <w:b/>
          <w:sz w:val="28"/>
          <w:szCs w:val="28"/>
        </w:rPr>
        <w:lastRenderedPageBreak/>
        <w:t xml:space="preserve">2.2. Тематический план и содержание учебной дисциплины </w:t>
      </w:r>
    </w:p>
    <w:p w:rsidR="00C0678E" w:rsidRPr="002822DC" w:rsidRDefault="00C0678E" w:rsidP="00C0678E"/>
    <w:tbl>
      <w:tblPr>
        <w:tblW w:w="142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545"/>
        <w:gridCol w:w="9754"/>
        <w:gridCol w:w="933"/>
        <w:gridCol w:w="1051"/>
      </w:tblGrid>
      <w:tr w:rsidR="002822DC" w:rsidRPr="002822DC" w:rsidTr="00AD2746">
        <w:trPr>
          <w:trHeight w:val="665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746" w:rsidRPr="002822DC" w:rsidRDefault="00AD2746" w:rsidP="00683DFD">
            <w:pPr>
              <w:rPr>
                <w:b/>
                <w:szCs w:val="24"/>
              </w:rPr>
            </w:pPr>
            <w:r w:rsidRPr="002822DC">
              <w:rPr>
                <w:b/>
                <w:szCs w:val="24"/>
              </w:rPr>
              <w:t xml:space="preserve">Наименование </w:t>
            </w:r>
          </w:p>
          <w:p w:rsidR="00AD2746" w:rsidRPr="002822DC" w:rsidRDefault="00AD2746" w:rsidP="00683DFD">
            <w:pPr>
              <w:rPr>
                <w:b/>
                <w:szCs w:val="24"/>
              </w:rPr>
            </w:pPr>
            <w:r w:rsidRPr="002822DC">
              <w:rPr>
                <w:b/>
                <w:szCs w:val="24"/>
              </w:rPr>
              <w:t>разделов и тем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746" w:rsidRPr="002822DC" w:rsidRDefault="00AD2746" w:rsidP="00683DFD">
            <w:pPr>
              <w:jc w:val="center"/>
              <w:rPr>
                <w:b/>
                <w:szCs w:val="24"/>
              </w:rPr>
            </w:pPr>
            <w:r w:rsidRPr="002822DC">
              <w:rPr>
                <w:b/>
                <w:szCs w:val="24"/>
              </w:rPr>
              <w:t>Содержание учебного материала, лабораторные и практические работы, самостоятельная работа обучающихся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D2746" w:rsidRPr="002822DC" w:rsidRDefault="00AD2746" w:rsidP="00683DFD">
            <w:pPr>
              <w:jc w:val="center"/>
              <w:rPr>
                <w:b/>
                <w:szCs w:val="24"/>
              </w:rPr>
            </w:pPr>
            <w:r w:rsidRPr="002822DC">
              <w:rPr>
                <w:b/>
                <w:szCs w:val="24"/>
              </w:rPr>
              <w:t>Объем в часах</w:t>
            </w:r>
            <w:r w:rsidRPr="002822DC">
              <w:rPr>
                <w:szCs w:val="24"/>
              </w:rPr>
              <w:t xml:space="preserve"> 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AD2746">
            <w:pPr>
              <w:jc w:val="center"/>
              <w:rPr>
                <w:b/>
              </w:rPr>
            </w:pPr>
            <w:r w:rsidRPr="002822DC">
              <w:rPr>
                <w:b/>
              </w:rPr>
              <w:t>Коды</w:t>
            </w:r>
          </w:p>
          <w:p w:rsidR="00AD2746" w:rsidRPr="002822DC" w:rsidRDefault="00AD2746" w:rsidP="00AD2746">
            <w:pPr>
              <w:jc w:val="center"/>
              <w:rPr>
                <w:b/>
                <w:szCs w:val="24"/>
              </w:rPr>
            </w:pPr>
            <w:r w:rsidRPr="002822DC">
              <w:rPr>
                <w:b/>
              </w:rPr>
              <w:t>ЛР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1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val="en-US"/>
              </w:rPr>
            </w:pPr>
            <w:r w:rsidRPr="002822DC">
              <w:rPr>
                <w:b/>
                <w:bCs/>
                <w:szCs w:val="24"/>
                <w:lang w:val="en-US"/>
              </w:rPr>
              <w:t>4</w:t>
            </w:r>
          </w:p>
        </w:tc>
      </w:tr>
      <w:tr w:rsidR="002822DC" w:rsidRPr="002822DC" w:rsidTr="00AD2746">
        <w:trPr>
          <w:trHeight w:val="810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2822DC">
              <w:rPr>
                <w:b/>
                <w:bCs/>
                <w:color w:val="auto"/>
              </w:rPr>
              <w:t>Раздел 1.</w:t>
            </w:r>
          </w:p>
          <w:p w:rsidR="00AD2746" w:rsidRPr="002822DC" w:rsidRDefault="00AD2746" w:rsidP="00683DFD">
            <w:pPr>
              <w:pStyle w:val="Default"/>
              <w:rPr>
                <w:color w:val="auto"/>
              </w:rPr>
            </w:pPr>
            <w:r w:rsidRPr="002822DC">
              <w:rPr>
                <w:b/>
                <w:bCs/>
                <w:color w:val="auto"/>
              </w:rPr>
              <w:t>Теоретико-прикладные аспекты информатики и ИКТ.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6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31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pStyle w:val="Default"/>
              <w:rPr>
                <w:b/>
                <w:color w:val="auto"/>
                <w:lang w:eastAsia="hi-IN"/>
              </w:rPr>
            </w:pPr>
            <w:r w:rsidRPr="002822DC">
              <w:rPr>
                <w:b/>
                <w:color w:val="auto"/>
              </w:rPr>
              <w:t>Тема 1.1.</w:t>
            </w:r>
          </w:p>
          <w:p w:rsidR="00AD2746" w:rsidRPr="002822DC" w:rsidRDefault="00AD2746" w:rsidP="00683DFD">
            <w:pPr>
              <w:pStyle w:val="Default"/>
              <w:rPr>
                <w:b/>
                <w:color w:val="auto"/>
              </w:rPr>
            </w:pPr>
            <w:r w:rsidRPr="002822DC">
              <w:rPr>
                <w:b/>
                <w:color w:val="auto"/>
              </w:rPr>
              <w:t>Понятие информации. Операционная система.</w:t>
            </w:r>
          </w:p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AD2746">
            <w:pPr>
              <w:jc w:val="left"/>
              <w:rPr>
                <w:b/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14, ЛР 15,</w:t>
            </w:r>
            <w:r w:rsidRPr="002822DC">
              <w:rPr>
                <w:rFonts w:cs="Calibri"/>
                <w:bCs/>
                <w:szCs w:val="24"/>
                <w:lang w:val="en-US" w:eastAsia="en-US"/>
              </w:rPr>
              <w:t xml:space="preserve"> </w:t>
            </w:r>
            <w:r w:rsidRPr="002822DC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</w:tr>
      <w:tr w:rsidR="002822DC" w:rsidRPr="002822DC" w:rsidTr="00AD2746">
        <w:trPr>
          <w:trHeight w:val="231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rPr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822DC">
              <w:rPr>
                <w:szCs w:val="24"/>
              </w:rPr>
              <w:t xml:space="preserve">1.Информатизация  образования: современная ситуация развития процесса. </w:t>
            </w:r>
          </w:p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822DC">
              <w:rPr>
                <w:szCs w:val="24"/>
              </w:rPr>
              <w:t>Информационные технологии для решения профессиональных задач  воспитателя ДОО и преимущества их использования в обучении по сравнению с традиционными.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46" w:rsidRPr="002822DC" w:rsidRDefault="00AD2746" w:rsidP="00AD2746">
            <w:pPr>
              <w:jc w:val="left"/>
              <w:rPr>
                <w:b/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31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rPr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4</w:t>
            </w:r>
            <w:r w:rsidR="00C903C6" w:rsidRPr="002822DC">
              <w:rPr>
                <w:bCs/>
                <w:szCs w:val="24"/>
              </w:rPr>
              <w:t>/4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14, ЛР 15,</w:t>
            </w:r>
            <w:r w:rsidRPr="002822DC">
              <w:rPr>
                <w:rFonts w:cs="Calibri"/>
                <w:bCs/>
                <w:szCs w:val="24"/>
                <w:lang w:val="en-US" w:eastAsia="en-US"/>
              </w:rPr>
              <w:t xml:space="preserve"> </w:t>
            </w:r>
            <w:r w:rsidRPr="002822DC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rPr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2822DC">
              <w:rPr>
                <w:szCs w:val="24"/>
              </w:rPr>
              <w:t>1.Рассмотрение современных учебно-методических комплексов (УМК). Анализ преимуществ электронных элементов УМК.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rPr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  <w:lang w:eastAsia="ar-SA"/>
              </w:rPr>
            </w:pPr>
            <w:r w:rsidRPr="002822DC">
              <w:rPr>
                <w:szCs w:val="24"/>
              </w:rPr>
              <w:t>2.Понятия информации, ИКТ, ее виды. Файловая система. Использование информационных средств и процессов. Программное обеспечение.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rPr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>2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14, ЛР 15,</w:t>
            </w:r>
            <w:r w:rsidRPr="002822DC">
              <w:rPr>
                <w:rFonts w:cs="Calibri"/>
                <w:bCs/>
                <w:szCs w:val="24"/>
                <w:lang w:val="en-US" w:eastAsia="en-US"/>
              </w:rPr>
              <w:t xml:space="preserve"> </w:t>
            </w:r>
            <w:r w:rsidRPr="002822DC">
              <w:rPr>
                <w:rFonts w:cs="Calibri"/>
                <w:bCs/>
                <w:szCs w:val="24"/>
                <w:lang w:eastAsia="en-US"/>
              </w:rPr>
              <w:t>ЛР 21</w:t>
            </w:r>
          </w:p>
        </w:tc>
      </w:tr>
      <w:tr w:rsidR="002822DC" w:rsidRPr="002822DC" w:rsidTr="00AD2746">
        <w:trPr>
          <w:trHeight w:val="962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rPr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>Подготовка сообщения по теме «Информационные технологии  в дошкольном образовании в свете стратегических направлений модернизации образования».</w:t>
            </w:r>
          </w:p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>Подготовка сообщения по теме  «Компьютер и здоровье дошкольника».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2822DC">
              <w:rPr>
                <w:b/>
                <w:bCs/>
                <w:color w:val="auto"/>
              </w:rPr>
              <w:t xml:space="preserve">Раздел </w:t>
            </w:r>
            <w:r w:rsidRPr="002822DC">
              <w:rPr>
                <w:b/>
                <w:bCs/>
                <w:color w:val="auto"/>
                <w:lang w:val="en-US"/>
              </w:rPr>
              <w:t>2</w:t>
            </w:r>
            <w:r w:rsidRPr="002822DC">
              <w:rPr>
                <w:b/>
                <w:bCs/>
                <w:color w:val="auto"/>
              </w:rPr>
              <w:t>.</w:t>
            </w:r>
          </w:p>
          <w:p w:rsidR="00AD2746" w:rsidRPr="002822DC" w:rsidRDefault="00AD2746" w:rsidP="00683DFD">
            <w:pPr>
              <w:pStyle w:val="Default"/>
              <w:rPr>
                <w:b/>
                <w:color w:val="auto"/>
              </w:rPr>
            </w:pPr>
            <w:r w:rsidRPr="002822DC">
              <w:rPr>
                <w:b/>
                <w:color w:val="auto"/>
              </w:rPr>
              <w:t>Прикладные программные средства</w:t>
            </w:r>
            <w:r w:rsidRPr="002822DC">
              <w:rPr>
                <w:b/>
                <w:bCs/>
                <w:color w:val="auto"/>
              </w:rPr>
              <w:t>.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822DC">
              <w:rPr>
                <w:b/>
                <w:bCs/>
                <w:szCs w:val="24"/>
              </w:rPr>
              <w:t>63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pStyle w:val="Default"/>
              <w:rPr>
                <w:b/>
                <w:color w:val="auto"/>
                <w:lang w:eastAsia="hi-IN"/>
              </w:rPr>
            </w:pPr>
            <w:r w:rsidRPr="002822DC">
              <w:rPr>
                <w:b/>
                <w:color w:val="auto"/>
              </w:rPr>
              <w:t xml:space="preserve">Тема </w:t>
            </w:r>
            <w:r w:rsidRPr="002822DC">
              <w:rPr>
                <w:b/>
                <w:color w:val="auto"/>
                <w:lang w:val="en-US"/>
              </w:rPr>
              <w:t>2</w:t>
            </w:r>
            <w:r w:rsidRPr="002822DC">
              <w:rPr>
                <w:b/>
                <w:color w:val="auto"/>
              </w:rPr>
              <w:t>.</w:t>
            </w:r>
            <w:r w:rsidRPr="002822DC">
              <w:rPr>
                <w:b/>
                <w:color w:val="auto"/>
                <w:lang w:val="en-US"/>
              </w:rPr>
              <w:t>1</w:t>
            </w:r>
            <w:r w:rsidRPr="002822DC">
              <w:rPr>
                <w:b/>
                <w:color w:val="auto"/>
              </w:rPr>
              <w:t xml:space="preserve">. </w:t>
            </w:r>
          </w:p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szCs w:val="24"/>
                <w:lang w:eastAsia="ar-SA"/>
              </w:rPr>
            </w:pPr>
            <w:r w:rsidRPr="002822DC">
              <w:rPr>
                <w:b/>
                <w:szCs w:val="24"/>
              </w:rPr>
              <w:t xml:space="preserve">Текстовый редактор 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746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 xml:space="preserve">ЛР 10, ЛР 11, ЛР 13, </w:t>
            </w:r>
            <w:r w:rsidRPr="002822DC">
              <w:rPr>
                <w:rFonts w:cs="Calibri"/>
                <w:bCs/>
                <w:szCs w:val="24"/>
                <w:lang w:eastAsia="en-US"/>
              </w:rPr>
              <w:lastRenderedPageBreak/>
              <w:t>ЛР 14, ЛР 15, ЛР 19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822DC">
              <w:rPr>
                <w:szCs w:val="24"/>
              </w:rPr>
              <w:t>1.Использование возможностей текстового редактора в профессиональной деятельности воспитателя.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822DC">
              <w:rPr>
                <w:szCs w:val="24"/>
              </w:rPr>
              <w:t>2.Процессор по созданию буклетов и публикаций.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46" w:rsidRPr="002822DC" w:rsidRDefault="00AD2746" w:rsidP="00AD2746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bCs/>
                <w:szCs w:val="24"/>
                <w:lang w:val="en-US"/>
              </w:rPr>
              <w:t>8</w:t>
            </w:r>
            <w:r w:rsidR="00C903C6" w:rsidRPr="002822DC">
              <w:rPr>
                <w:bCs/>
                <w:szCs w:val="24"/>
              </w:rPr>
              <w:t>/7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746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822DC">
              <w:rPr>
                <w:szCs w:val="24"/>
              </w:rPr>
              <w:t>1.Текстовый редактор, интерфейс. Основные настройки документа.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822DC">
              <w:rPr>
                <w:szCs w:val="24"/>
              </w:rPr>
              <w:t>2.Технологии создания, редактирования, оформления, сохранения, передачи и поиска информации в среде текстового редактора.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822DC">
              <w:rPr>
                <w:szCs w:val="24"/>
              </w:rPr>
              <w:t>3.Оформление текстовых документов с использованием вставки объектов различного типа (рисунки, диаграммы, формулы, автофигуры и т.п.)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822DC">
              <w:rPr>
                <w:bCs/>
                <w:szCs w:val="24"/>
              </w:rPr>
              <w:t>4.Технологии создания, редактирования, оформления, сохранения, передачи буклетов.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val="en-US"/>
              </w:rPr>
            </w:pPr>
            <w:r w:rsidRPr="002822DC">
              <w:rPr>
                <w:bCs/>
                <w:szCs w:val="24"/>
                <w:lang w:val="en-US"/>
              </w:rPr>
              <w:t>4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D2746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val="en-US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</w:t>
            </w:r>
            <w:r w:rsidRPr="002822DC">
              <w:rPr>
                <w:rFonts w:cs="Calibri"/>
                <w:bCs/>
                <w:szCs w:val="24"/>
                <w:lang w:val="en-US" w:eastAsia="en-US"/>
              </w:rPr>
              <w:t xml:space="preserve"> 10, </w:t>
            </w:r>
            <w:r w:rsidRPr="002822DC">
              <w:rPr>
                <w:rFonts w:cs="Calibri"/>
                <w:bCs/>
                <w:szCs w:val="24"/>
                <w:lang w:eastAsia="en-US"/>
              </w:rPr>
              <w:t>ЛР</w:t>
            </w:r>
            <w:r w:rsidRPr="002822DC">
              <w:rPr>
                <w:rFonts w:cs="Calibri"/>
                <w:bCs/>
                <w:szCs w:val="24"/>
                <w:lang w:val="en-US" w:eastAsia="en-US"/>
              </w:rPr>
              <w:t xml:space="preserve"> 11, </w:t>
            </w:r>
            <w:r w:rsidRPr="002822DC">
              <w:rPr>
                <w:rFonts w:cs="Calibri"/>
                <w:bCs/>
                <w:szCs w:val="24"/>
                <w:lang w:eastAsia="en-US"/>
              </w:rPr>
              <w:t>ЛР</w:t>
            </w:r>
            <w:r w:rsidRPr="002822DC">
              <w:rPr>
                <w:rFonts w:cs="Calibri"/>
                <w:bCs/>
                <w:szCs w:val="24"/>
                <w:lang w:val="en-US" w:eastAsia="en-US"/>
              </w:rPr>
              <w:t xml:space="preserve"> 13, </w:t>
            </w:r>
            <w:r w:rsidRPr="002822DC">
              <w:rPr>
                <w:rFonts w:cs="Calibri"/>
                <w:bCs/>
                <w:szCs w:val="24"/>
                <w:lang w:eastAsia="en-US"/>
              </w:rPr>
              <w:t>ЛР</w:t>
            </w:r>
            <w:r w:rsidRPr="002822DC">
              <w:rPr>
                <w:rFonts w:cs="Calibri"/>
                <w:bCs/>
                <w:szCs w:val="24"/>
                <w:lang w:val="en-US" w:eastAsia="en-US"/>
              </w:rPr>
              <w:t xml:space="preserve"> 14, </w:t>
            </w:r>
            <w:r w:rsidRPr="002822DC">
              <w:rPr>
                <w:rFonts w:cs="Calibri"/>
                <w:bCs/>
                <w:szCs w:val="24"/>
                <w:lang w:eastAsia="en-US"/>
              </w:rPr>
              <w:t>ЛР</w:t>
            </w:r>
            <w:r w:rsidRPr="002822DC">
              <w:rPr>
                <w:rFonts w:cs="Calibri"/>
                <w:bCs/>
                <w:szCs w:val="24"/>
                <w:lang w:val="en-US" w:eastAsia="en-US"/>
              </w:rPr>
              <w:t xml:space="preserve"> 15, </w:t>
            </w:r>
            <w:r w:rsidRPr="002822DC">
              <w:rPr>
                <w:rFonts w:cs="Calibri"/>
                <w:bCs/>
                <w:szCs w:val="24"/>
                <w:lang w:eastAsia="en-US"/>
              </w:rPr>
              <w:t>ЛР</w:t>
            </w:r>
            <w:r w:rsidRPr="002822DC">
              <w:rPr>
                <w:rFonts w:cs="Calibri"/>
                <w:bCs/>
                <w:szCs w:val="24"/>
                <w:lang w:val="en-US" w:eastAsia="en-US"/>
              </w:rPr>
              <w:t xml:space="preserve"> 19</w:t>
            </w:r>
          </w:p>
        </w:tc>
      </w:tr>
      <w:tr w:rsidR="002822DC" w:rsidRPr="002822DC" w:rsidTr="00AD2746">
        <w:trPr>
          <w:trHeight w:val="161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pStyle w:val="Default"/>
              <w:rPr>
                <w:b/>
                <w:color w:val="auto"/>
                <w:lang w:val="en-US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Подготовка сообщения по теме «Возможности редактора текстов в профессиональной деятельности воспитателя ДОО».</w:t>
            </w:r>
          </w:p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Изучение требований к оформлению списка литературы к научно-исследовательской работе.</w:t>
            </w:r>
          </w:p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Разработка детского кроссворда.</w:t>
            </w:r>
          </w:p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Разработка буклета для дошкольников.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color w:val="auto"/>
                <w:lang w:eastAsia="hi-IN"/>
              </w:rPr>
            </w:pPr>
            <w:r w:rsidRPr="002822DC">
              <w:rPr>
                <w:b/>
                <w:color w:val="auto"/>
              </w:rPr>
              <w:t xml:space="preserve">Тема </w:t>
            </w:r>
            <w:r w:rsidRPr="002822DC">
              <w:rPr>
                <w:b/>
                <w:color w:val="auto"/>
                <w:lang w:val="en-US"/>
              </w:rPr>
              <w:t>2</w:t>
            </w:r>
            <w:r w:rsidRPr="002822DC">
              <w:rPr>
                <w:b/>
                <w:color w:val="auto"/>
              </w:rPr>
              <w:t>.</w:t>
            </w:r>
            <w:r w:rsidRPr="002822DC">
              <w:rPr>
                <w:b/>
                <w:color w:val="auto"/>
                <w:lang w:val="en-US"/>
              </w:rPr>
              <w:t>2</w:t>
            </w:r>
            <w:r w:rsidRPr="002822DC">
              <w:rPr>
                <w:b/>
                <w:color w:val="auto"/>
              </w:rPr>
              <w:t xml:space="preserve">. </w:t>
            </w:r>
          </w:p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  <w:r w:rsidRPr="002822DC">
              <w:rPr>
                <w:b/>
                <w:bCs/>
                <w:color w:val="auto"/>
              </w:rPr>
              <w:t>Электронные таблицы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822DC">
              <w:rPr>
                <w:szCs w:val="24"/>
              </w:rPr>
              <w:t>1.Методические возможности использования электронных таблиц в работе воспитателя ДОО.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10</w:t>
            </w:r>
            <w:r w:rsidR="00B06D57" w:rsidRPr="002822DC">
              <w:rPr>
                <w:bCs/>
                <w:szCs w:val="24"/>
              </w:rPr>
              <w:t>/8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1.Построение диаграмм, графиков. Решение задач.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822DC">
              <w:rPr>
                <w:szCs w:val="24"/>
              </w:rPr>
              <w:t>2.Табличный редактор. Основы вычисления и обработка информации.</w:t>
            </w:r>
            <w:r w:rsidRPr="002822DC">
              <w:rPr>
                <w:bCs/>
                <w:szCs w:val="24"/>
              </w:rPr>
              <w:t xml:space="preserve"> Выполнение задания проектного типа в табличном процессоре.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822DC">
              <w:rPr>
                <w:szCs w:val="24"/>
              </w:rPr>
              <w:t xml:space="preserve">3.Основные технологии создания, редактирования, оформления, сохранения, передачи и поиска информации в среде табличного редактора. </w:t>
            </w:r>
            <w:r w:rsidRPr="002822DC">
              <w:rPr>
                <w:bCs/>
                <w:szCs w:val="24"/>
              </w:rPr>
              <w:t xml:space="preserve">Создание электронной мониторинговой </w:t>
            </w:r>
            <w:r w:rsidRPr="002822DC">
              <w:rPr>
                <w:bCs/>
                <w:szCs w:val="24"/>
              </w:rPr>
              <w:lastRenderedPageBreak/>
              <w:t>системы успеваемости обучающихся.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2822DC">
              <w:rPr>
                <w:bCs/>
                <w:szCs w:val="24"/>
              </w:rPr>
              <w:t>4.Создание простейшего электронного теста с вводом ответов с клавиатуры.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Cs w:val="24"/>
              </w:rPr>
            </w:pPr>
            <w:r w:rsidRPr="002822DC">
              <w:rPr>
                <w:bCs/>
                <w:szCs w:val="24"/>
              </w:rPr>
              <w:t>5.Разработка компьютерного теста с помощью списков средствами табличного процессора.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5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822DC" w:rsidRPr="002822DC" w:rsidTr="00363AF1">
        <w:trPr>
          <w:trHeight w:val="1944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Решение задач на обработку педагогических данных в табличном процессоре.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Подготовка данных социологического опроса для последующей обработки в табличном процессоре.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Разработка детского кроссворда с автоматической проверкой.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Разработка компьютерного теста с простым вводом ответов средствами табличного процессора.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Подготовка тестового задания для реализации в табличном процессоре.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color w:val="auto"/>
                <w:lang w:eastAsia="hi-IN"/>
              </w:rPr>
            </w:pPr>
            <w:r w:rsidRPr="002822DC">
              <w:rPr>
                <w:b/>
                <w:color w:val="auto"/>
              </w:rPr>
              <w:t xml:space="preserve">Тема </w:t>
            </w:r>
            <w:r w:rsidRPr="002822DC">
              <w:rPr>
                <w:b/>
                <w:color w:val="auto"/>
                <w:lang w:val="en-US"/>
              </w:rPr>
              <w:t>2</w:t>
            </w:r>
            <w:r w:rsidRPr="002822DC">
              <w:rPr>
                <w:b/>
                <w:color w:val="auto"/>
              </w:rPr>
              <w:t xml:space="preserve">.3. </w:t>
            </w:r>
          </w:p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  <w:r w:rsidRPr="002822DC">
              <w:rPr>
                <w:b/>
                <w:bCs/>
                <w:color w:val="auto"/>
              </w:rPr>
              <w:t>Мультимедийные презентации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822DC">
              <w:rPr>
                <w:b/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822DC" w:rsidRPr="002822DC" w:rsidTr="0085014F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822DC">
              <w:rPr>
                <w:szCs w:val="24"/>
              </w:rPr>
              <w:t>1.Подготовка и использование мультимедийных презентаций для занятия в ДОО с помощью редактора презентаций.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822DC">
              <w:rPr>
                <w:szCs w:val="24"/>
              </w:rPr>
              <w:t xml:space="preserve">2.Интерактивные возможности редактора презентаций для создания образовательных ресурсов.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10</w:t>
            </w:r>
            <w:r w:rsidR="00B06D57" w:rsidRPr="002822DC">
              <w:rPr>
                <w:bCs/>
                <w:szCs w:val="24"/>
              </w:rPr>
              <w:t>/8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snapToGrid w:val="0"/>
              <w:spacing w:line="240" w:lineRule="auto"/>
              <w:rPr>
                <w:szCs w:val="24"/>
              </w:rPr>
            </w:pPr>
            <w:r w:rsidRPr="002822DC">
              <w:rPr>
                <w:bCs/>
                <w:szCs w:val="24"/>
              </w:rPr>
              <w:t>1.Основы работы в среде процессора по созданию презентации. Требования к оформлению мультимедийных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snapToGrid w:val="0"/>
              <w:spacing w:line="240" w:lineRule="auto"/>
              <w:rPr>
                <w:bCs/>
                <w:szCs w:val="24"/>
              </w:rPr>
            </w:pPr>
            <w:r w:rsidRPr="002822DC">
              <w:rPr>
                <w:szCs w:val="24"/>
              </w:rPr>
              <w:t xml:space="preserve">2.Подготовка и использование тестовых заданий в электронном виде с помощью редактора презентаций.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snapToGrid w:val="0"/>
              <w:spacing w:line="240" w:lineRule="auto"/>
              <w:rPr>
                <w:szCs w:val="24"/>
              </w:rPr>
            </w:pPr>
            <w:r w:rsidRPr="002822DC">
              <w:rPr>
                <w:bCs/>
                <w:szCs w:val="24"/>
              </w:rPr>
              <w:t xml:space="preserve">3.Создание и оформление </w:t>
            </w:r>
            <w:r w:rsidRPr="002822DC">
              <w:rPr>
                <w:szCs w:val="24"/>
              </w:rPr>
              <w:t>интерактивного кроссворда с помощью редактора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snapToGrid w:val="0"/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 xml:space="preserve">4.Создание и оформление </w:t>
            </w:r>
            <w:r w:rsidRPr="002822DC">
              <w:rPr>
                <w:szCs w:val="24"/>
              </w:rPr>
              <w:t>интерактивного плаката с помощью редактора презентаций.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snapToGrid w:val="0"/>
              <w:spacing w:line="240" w:lineRule="auto"/>
              <w:rPr>
                <w:bCs/>
                <w:szCs w:val="24"/>
              </w:rPr>
            </w:pPr>
            <w:r w:rsidRPr="002822DC">
              <w:rPr>
                <w:szCs w:val="24"/>
              </w:rPr>
              <w:t>5.Создание интерактивной дидактической игры (тренажера).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5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 xml:space="preserve">ЛР 10, </w:t>
            </w:r>
            <w:r w:rsidRPr="002822DC">
              <w:rPr>
                <w:rFonts w:cs="Calibri"/>
                <w:bCs/>
                <w:szCs w:val="24"/>
                <w:lang w:eastAsia="en-US"/>
              </w:rPr>
              <w:lastRenderedPageBreak/>
              <w:t>ЛР 11, ЛР 13, ЛР 14, ЛР 15, ЛР 19</w:t>
            </w:r>
          </w:p>
        </w:tc>
      </w:tr>
      <w:tr w:rsidR="002822DC" w:rsidRPr="002822DC" w:rsidTr="008323E3">
        <w:trPr>
          <w:trHeight w:val="2262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Подготовка сообщения по теме «Правила оформления презентации».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Подготовка сообщения по теме «Искусство презентации».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Разработка мультимедийного проекта для использования в образовательном процессе; подготовка к защите проекта.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Разработка дидактических заданий для последующего создания в редакторе презентаций (дидактическая игра, кроссворд, плакат и т.п.).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Подготовка диагностического задания для дошкольников.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color w:val="auto"/>
                <w:lang w:eastAsia="hi-IN"/>
              </w:rPr>
            </w:pPr>
            <w:r w:rsidRPr="002822DC">
              <w:rPr>
                <w:b/>
                <w:color w:val="auto"/>
              </w:rPr>
              <w:lastRenderedPageBreak/>
              <w:t xml:space="preserve">Тема </w:t>
            </w:r>
            <w:r w:rsidRPr="002822DC">
              <w:rPr>
                <w:b/>
                <w:color w:val="auto"/>
                <w:lang w:val="en-US"/>
              </w:rPr>
              <w:t>2</w:t>
            </w:r>
            <w:r w:rsidRPr="002822DC">
              <w:rPr>
                <w:b/>
                <w:color w:val="auto"/>
              </w:rPr>
              <w:t xml:space="preserve">.4. </w:t>
            </w:r>
          </w:p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  <w:r w:rsidRPr="002822DC">
              <w:rPr>
                <w:b/>
                <w:bCs/>
                <w:color w:val="auto"/>
              </w:rPr>
              <w:t>Табличные базы данных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822DC">
              <w:rPr>
                <w:b/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>1.Табличные базы данных</w:t>
            </w:r>
            <w:r w:rsidRPr="002822DC">
              <w:rPr>
                <w:b/>
                <w:bCs/>
                <w:szCs w:val="24"/>
              </w:rPr>
              <w:t>:</w:t>
            </w:r>
            <w:r w:rsidRPr="002822DC">
              <w:rPr>
                <w:bCs/>
                <w:szCs w:val="24"/>
              </w:rPr>
              <w:t xml:space="preserve"> основные понятия, типы данных, системы управления базами данных и принципы работы с ними.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4</w:t>
            </w:r>
            <w:r w:rsidR="00B06D57" w:rsidRPr="002822DC">
              <w:rPr>
                <w:bCs/>
                <w:szCs w:val="24"/>
              </w:rPr>
              <w:t>/2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color w:val="auto"/>
              </w:rPr>
            </w:pPr>
            <w:r w:rsidRPr="002822DC">
              <w:rPr>
                <w:color w:val="auto"/>
              </w:rPr>
              <w:t xml:space="preserve">1.Редактор по созданию баз данных. Основные настройки базы данных.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color w:val="auto"/>
              </w:rPr>
            </w:pPr>
            <w:r w:rsidRPr="002822DC">
              <w:rPr>
                <w:color w:val="auto"/>
              </w:rPr>
              <w:t xml:space="preserve">2.Создание базы данных.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2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822DC" w:rsidRPr="002822DC" w:rsidTr="004A333A">
        <w:trPr>
          <w:trHeight w:val="962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Работа с электронными информационными системами.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 xml:space="preserve">Использование данных базы для создания других документов (отчеты, экспорт таблицы базы данных в другие форматы).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color w:val="auto"/>
                <w:lang w:eastAsia="hi-IN"/>
              </w:rPr>
            </w:pPr>
            <w:r w:rsidRPr="002822DC">
              <w:rPr>
                <w:b/>
                <w:color w:val="auto"/>
              </w:rPr>
              <w:t xml:space="preserve">Тема </w:t>
            </w:r>
            <w:r w:rsidRPr="002822DC">
              <w:rPr>
                <w:b/>
                <w:color w:val="auto"/>
                <w:lang w:val="en-US"/>
              </w:rPr>
              <w:t>2</w:t>
            </w:r>
            <w:r w:rsidRPr="002822DC">
              <w:rPr>
                <w:b/>
                <w:color w:val="auto"/>
              </w:rPr>
              <w:t xml:space="preserve">.5. </w:t>
            </w:r>
          </w:p>
          <w:p w:rsidR="00AE668A" w:rsidRPr="002822DC" w:rsidRDefault="00AE668A" w:rsidP="00D318C9">
            <w:pPr>
              <w:snapToGrid w:val="0"/>
              <w:spacing w:line="240" w:lineRule="auto"/>
              <w:jc w:val="left"/>
              <w:rPr>
                <w:b/>
                <w:szCs w:val="24"/>
              </w:rPr>
            </w:pPr>
            <w:r w:rsidRPr="002822DC">
              <w:rPr>
                <w:b/>
                <w:szCs w:val="24"/>
              </w:rPr>
              <w:t>Графический редактор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822DC">
              <w:rPr>
                <w:b/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 xml:space="preserve">ЛР 10, ЛР 11, ЛР 13, ЛР 14, </w:t>
            </w:r>
            <w:r w:rsidRPr="002822DC">
              <w:rPr>
                <w:rFonts w:cs="Calibri"/>
                <w:bCs/>
                <w:szCs w:val="24"/>
                <w:lang w:eastAsia="en-US"/>
              </w:rPr>
              <w:lastRenderedPageBreak/>
              <w:t>ЛР 15, ЛР 19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szCs w:val="24"/>
              </w:rPr>
              <w:t>1.Информационное пространство графических документов воспитателя ДОО</w:t>
            </w:r>
            <w:r w:rsidRPr="002822DC">
              <w:rPr>
                <w:b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822DC">
              <w:rPr>
                <w:bCs/>
                <w:szCs w:val="24"/>
              </w:rPr>
              <w:t>2.Приемы подготовки графических иллюстраций для наглядных и дидактических материалов в образовательной деятельности</w:t>
            </w:r>
            <w:r w:rsidRPr="002822DC">
              <w:rPr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4</w:t>
            </w:r>
            <w:r w:rsidR="00B06D57" w:rsidRPr="002822DC">
              <w:rPr>
                <w:bCs/>
                <w:szCs w:val="24"/>
              </w:rPr>
              <w:t>/2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color w:val="auto"/>
              </w:rPr>
            </w:pPr>
            <w:r w:rsidRPr="002822DC">
              <w:rPr>
                <w:color w:val="auto"/>
              </w:rPr>
              <w:t xml:space="preserve">1.Работа в графическом 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color w:val="auto"/>
              </w:rPr>
            </w:pPr>
            <w:r w:rsidRPr="002822DC">
              <w:rPr>
                <w:color w:val="auto"/>
              </w:rPr>
              <w:t xml:space="preserve">2.Создание и ретуширование изображения в графическом 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2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822DC" w:rsidRPr="002822DC" w:rsidTr="00040B28">
        <w:trPr>
          <w:trHeight w:val="645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Разработка логотипа ДОО.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Подбор и составление дидактических заданий к занятию (ребусы, кроссворд и др.).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color w:val="auto"/>
                <w:lang w:eastAsia="hi-IN"/>
              </w:rPr>
            </w:pPr>
            <w:r w:rsidRPr="002822DC">
              <w:rPr>
                <w:b/>
                <w:color w:val="auto"/>
              </w:rPr>
              <w:t xml:space="preserve">Тема </w:t>
            </w:r>
            <w:r w:rsidRPr="002822DC">
              <w:rPr>
                <w:b/>
                <w:color w:val="auto"/>
                <w:lang w:val="en-US"/>
              </w:rPr>
              <w:t>2</w:t>
            </w:r>
            <w:r w:rsidRPr="002822DC">
              <w:rPr>
                <w:b/>
                <w:color w:val="auto"/>
              </w:rPr>
              <w:t xml:space="preserve">.6. </w:t>
            </w:r>
          </w:p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  <w:r w:rsidRPr="002822DC">
              <w:rPr>
                <w:b/>
                <w:color w:val="auto"/>
              </w:rPr>
              <w:t>Видеоредактор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D318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szCs w:val="24"/>
              </w:rPr>
              <w:t>1.Использование видеоредакторов в работе воспитателя ДОО.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6</w:t>
            </w:r>
            <w:r w:rsidR="00B06D57" w:rsidRPr="002822DC">
              <w:rPr>
                <w:bCs/>
                <w:szCs w:val="24"/>
              </w:rPr>
              <w:t>/4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10, ЛР 11, ЛР 13, ЛР 14, ЛР 15, ЛР 19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color w:val="auto"/>
              </w:rPr>
            </w:pPr>
            <w:r w:rsidRPr="002822DC">
              <w:rPr>
                <w:color w:val="auto"/>
              </w:rPr>
              <w:t xml:space="preserve">1.Работа в видеоредакторе.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color w:val="auto"/>
              </w:rPr>
            </w:pPr>
            <w:r w:rsidRPr="002822DC">
              <w:rPr>
                <w:color w:val="auto"/>
              </w:rPr>
              <w:t>2.Создание и обработка видеоматериала.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3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 xml:space="preserve">ЛР 10, ЛР 11, ЛР 13, </w:t>
            </w:r>
            <w:r w:rsidRPr="002822DC">
              <w:rPr>
                <w:rFonts w:cs="Calibri"/>
                <w:bCs/>
                <w:szCs w:val="24"/>
                <w:lang w:eastAsia="en-US"/>
              </w:rPr>
              <w:lastRenderedPageBreak/>
              <w:t>ЛР 14, ЛР 15, ЛР 19</w:t>
            </w:r>
          </w:p>
        </w:tc>
      </w:tr>
      <w:tr w:rsidR="002822DC" w:rsidRPr="002822DC" w:rsidTr="005B4961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D318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822DC">
              <w:rPr>
                <w:bCs/>
                <w:szCs w:val="24"/>
              </w:rPr>
              <w:t xml:space="preserve">Подготовка сообщения по теме </w:t>
            </w:r>
            <w:r w:rsidRPr="002822DC">
              <w:rPr>
                <w:szCs w:val="24"/>
              </w:rPr>
              <w:t>«Линейное и нелинейное редактирование видео».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5B4961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D318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 xml:space="preserve">Подготовка сообщения по теме </w:t>
            </w:r>
            <w:r w:rsidRPr="002822DC">
              <w:rPr>
                <w:szCs w:val="24"/>
              </w:rPr>
              <w:t>«История мультипликации».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bCs/>
                <w:color w:val="auto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D318C9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 xml:space="preserve">Подготовка сообщения по теме </w:t>
            </w:r>
            <w:r w:rsidRPr="002822DC">
              <w:rPr>
                <w:szCs w:val="24"/>
              </w:rPr>
              <w:t>«Видео стандарты PAL, SECAM, NTSC».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2746" w:rsidRPr="002822DC" w:rsidRDefault="00AD2746" w:rsidP="00683DFD">
            <w:pPr>
              <w:pStyle w:val="Default"/>
              <w:rPr>
                <w:b/>
                <w:bCs/>
                <w:color w:val="auto"/>
                <w:lang w:eastAsia="hi-IN"/>
              </w:rPr>
            </w:pPr>
            <w:r w:rsidRPr="002822DC">
              <w:rPr>
                <w:b/>
                <w:bCs/>
                <w:color w:val="auto"/>
              </w:rPr>
              <w:lastRenderedPageBreak/>
              <w:t xml:space="preserve">Раздел 3. </w:t>
            </w:r>
          </w:p>
          <w:p w:rsidR="00AD2746" w:rsidRPr="002822DC" w:rsidRDefault="00AD2746" w:rsidP="00683DFD">
            <w:pPr>
              <w:pStyle w:val="Default"/>
              <w:rPr>
                <w:color w:val="auto"/>
              </w:rPr>
            </w:pPr>
            <w:r w:rsidRPr="002822DC">
              <w:rPr>
                <w:b/>
                <w:bCs/>
                <w:color w:val="auto"/>
              </w:rPr>
              <w:t xml:space="preserve">Использование средств ИКТ в профессиональной деятельности 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48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color w:val="auto"/>
                <w:lang w:eastAsia="hi-IN"/>
              </w:rPr>
            </w:pPr>
            <w:r w:rsidRPr="002822DC">
              <w:rPr>
                <w:b/>
                <w:color w:val="auto"/>
              </w:rPr>
              <w:t xml:space="preserve">Тема 3.1. </w:t>
            </w:r>
          </w:p>
          <w:p w:rsidR="00AE668A" w:rsidRPr="002822DC" w:rsidRDefault="00AE668A" w:rsidP="00683DFD">
            <w:pPr>
              <w:pStyle w:val="Default"/>
              <w:rPr>
                <w:b/>
                <w:color w:val="auto"/>
              </w:rPr>
            </w:pPr>
            <w:r w:rsidRPr="002822DC">
              <w:rPr>
                <w:b/>
                <w:color w:val="auto"/>
              </w:rPr>
              <w:t xml:space="preserve">Сетевые технологии обработки информации и защита информации 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AE66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 xml:space="preserve">1.Использование  </w:t>
            </w:r>
            <w:r w:rsidRPr="002822DC">
              <w:rPr>
                <w:bCs/>
                <w:szCs w:val="24"/>
                <w:lang w:val="en-US"/>
              </w:rPr>
              <w:t>web</w:t>
            </w:r>
            <w:r w:rsidRPr="002822DC">
              <w:rPr>
                <w:bCs/>
                <w:szCs w:val="24"/>
              </w:rPr>
              <w:t xml:space="preserve">-технологий  в профессиональной деятельности </w:t>
            </w:r>
            <w:r w:rsidRPr="002822DC">
              <w:rPr>
                <w:szCs w:val="24"/>
              </w:rPr>
              <w:t>воспитателя ДОО</w:t>
            </w:r>
            <w:r w:rsidRPr="002822DC">
              <w:rPr>
                <w:b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2.Авторское право и Интернет.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4</w:t>
            </w:r>
            <w:r w:rsidR="00B06D57" w:rsidRPr="002822DC">
              <w:rPr>
                <w:bCs/>
                <w:szCs w:val="24"/>
              </w:rPr>
              <w:t>/2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0A4970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E668A" w:rsidRPr="002822DC" w:rsidRDefault="00AE668A" w:rsidP="00696EC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szCs w:val="24"/>
              </w:rPr>
              <w:t xml:space="preserve">1.Использование онлайн-сервисов в профессиональной деятельности дошкольной образовательной организации.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822DC">
              <w:rPr>
                <w:szCs w:val="24"/>
              </w:rPr>
              <w:t>2.Защита информации.  Службы Интернета. Поиск информации в Интернете. Использование сервисов и информационных ресурсов сети Интернет в профессиональной деятельности.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>2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0A4970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2822DC" w:rsidRPr="002822DC" w:rsidTr="006500A6">
        <w:trPr>
          <w:trHeight w:val="645"/>
        </w:trPr>
        <w:tc>
          <w:tcPr>
            <w:tcW w:w="25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Подготовка сообщения по теме «Информационная безопасность при работе в Интернете».</w:t>
            </w:r>
          </w:p>
          <w:p w:rsidR="00AE668A" w:rsidRPr="002822DC" w:rsidRDefault="00AE668A" w:rsidP="00AF62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Подготовка сообщения по теме «Безопасность детей в Интернете».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5A445A">
        <w:trPr>
          <w:trHeight w:val="20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pStyle w:val="Default"/>
              <w:rPr>
                <w:b/>
                <w:color w:val="auto"/>
                <w:lang w:eastAsia="hi-IN"/>
              </w:rPr>
            </w:pPr>
            <w:r w:rsidRPr="002822DC">
              <w:rPr>
                <w:b/>
                <w:color w:val="auto"/>
              </w:rPr>
              <w:t xml:space="preserve">Тема 3.2. </w:t>
            </w:r>
          </w:p>
          <w:p w:rsidR="00AE668A" w:rsidRPr="002822DC" w:rsidRDefault="00AE668A" w:rsidP="00683DFD">
            <w:pPr>
              <w:pStyle w:val="Default"/>
              <w:rPr>
                <w:b/>
                <w:color w:val="auto"/>
              </w:rPr>
            </w:pPr>
            <w:r w:rsidRPr="002822DC">
              <w:rPr>
                <w:b/>
                <w:color w:val="auto"/>
              </w:rPr>
              <w:lastRenderedPageBreak/>
              <w:t xml:space="preserve">Специализированное прикладное программное обеспечение 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lastRenderedPageBreak/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0A4970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 xml:space="preserve">ЛР 3, </w:t>
            </w:r>
            <w:r w:rsidRPr="002822DC">
              <w:rPr>
                <w:rFonts w:cs="Calibri"/>
                <w:bCs/>
                <w:szCs w:val="24"/>
                <w:lang w:eastAsia="en-US"/>
              </w:rPr>
              <w:lastRenderedPageBreak/>
              <w:t>ЛР 4, ЛР 5, ЛР 10, ЛР 11, ЛР 13, ЛР 21</w:t>
            </w:r>
          </w:p>
        </w:tc>
      </w:tr>
      <w:tr w:rsidR="002822DC" w:rsidRPr="002822DC" w:rsidTr="005A445A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822DC">
              <w:rPr>
                <w:szCs w:val="24"/>
              </w:rPr>
              <w:t>1.Компьютерные обучающие программы и развивающие игры для дошкольников и психолого-педагогические особенности их использования. Цифровые и электронные образовательные ресурсы в поддержку преподавания информатики в ДОО.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rPr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>2</w:t>
            </w:r>
            <w:r w:rsidR="00B06D57" w:rsidRPr="002822DC">
              <w:rPr>
                <w:bCs/>
                <w:szCs w:val="24"/>
              </w:rPr>
              <w:t>/1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0A4970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822DC">
              <w:rPr>
                <w:szCs w:val="24"/>
              </w:rPr>
              <w:t>1.Информационно-поисковые системы. Основы работы с ИПС. Отбор и практическое освоение электронных образовательных ресурсов.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>1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0A4970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2822DC" w:rsidRPr="002822DC" w:rsidTr="00AD2746">
        <w:trPr>
          <w:trHeight w:val="20"/>
        </w:trPr>
        <w:tc>
          <w:tcPr>
            <w:tcW w:w="254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Сравнительный анализ любых пяти программных средств для дошкольников.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Cs w:val="24"/>
                <w:lang w:eastAsia="ar-SA"/>
              </w:rPr>
            </w:pPr>
            <w:r w:rsidRPr="002822DC">
              <w:rPr>
                <w:b/>
                <w:iCs/>
                <w:szCs w:val="24"/>
              </w:rPr>
              <w:t>Тема 3.3.</w:t>
            </w:r>
          </w:p>
          <w:p w:rsidR="00AE668A" w:rsidRPr="002822DC" w:rsidRDefault="00AE668A" w:rsidP="00AF62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b/>
                <w:iCs/>
                <w:szCs w:val="24"/>
                <w:lang w:eastAsia="ar-SA"/>
              </w:rPr>
            </w:pPr>
            <w:r w:rsidRPr="002822DC">
              <w:rPr>
                <w:b/>
                <w:iCs/>
                <w:szCs w:val="24"/>
              </w:rPr>
              <w:t xml:space="preserve">Создание </w:t>
            </w:r>
            <w:r w:rsidRPr="002822DC">
              <w:rPr>
                <w:b/>
                <w:iCs/>
                <w:szCs w:val="24"/>
                <w:lang w:val="en-US"/>
              </w:rPr>
              <w:t xml:space="preserve">web </w:t>
            </w:r>
            <w:r w:rsidRPr="002822DC">
              <w:rPr>
                <w:b/>
                <w:iCs/>
                <w:szCs w:val="24"/>
              </w:rPr>
              <w:t>страниц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  <w:lang w:eastAsia="ar-SA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0A4970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26615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 xml:space="preserve">1.Обзор программных средств для создания web-сайтов. </w:t>
            </w:r>
            <w:r w:rsidRPr="002822DC">
              <w:rPr>
                <w:szCs w:val="24"/>
                <w:shd w:val="clear" w:color="auto" w:fill="FFFFFF"/>
              </w:rPr>
              <w:t xml:space="preserve">Планирование </w:t>
            </w:r>
            <w:r w:rsidRPr="002822DC">
              <w:rPr>
                <w:szCs w:val="24"/>
                <w:shd w:val="clear" w:color="auto" w:fill="FFFFFF"/>
                <w:lang w:val="en-US"/>
              </w:rPr>
              <w:t>w</w:t>
            </w:r>
            <w:r w:rsidRPr="002822DC">
              <w:rPr>
                <w:szCs w:val="24"/>
                <w:shd w:val="clear" w:color="auto" w:fill="FFFFFF"/>
              </w:rPr>
              <w:t>eb-сайта. Элементы </w:t>
            </w:r>
            <w:r w:rsidRPr="002822DC">
              <w:rPr>
                <w:szCs w:val="24"/>
                <w:shd w:val="clear" w:color="auto" w:fill="FFFFFF"/>
                <w:lang w:val="en-US"/>
              </w:rPr>
              <w:t>w</w:t>
            </w:r>
            <w:r w:rsidRPr="002822DC">
              <w:rPr>
                <w:szCs w:val="24"/>
                <w:shd w:val="clear" w:color="auto" w:fill="FFFFFF"/>
              </w:rPr>
              <w:t xml:space="preserve">eb-страниц.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822DC">
              <w:rPr>
                <w:szCs w:val="24"/>
                <w:shd w:val="clear" w:color="auto" w:fill="FFFFFF"/>
              </w:rPr>
              <w:t>2.Разработка структуры и дизайна сайта.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>6</w:t>
            </w:r>
            <w:r w:rsidR="00B06D57" w:rsidRPr="002822DC">
              <w:rPr>
                <w:bCs/>
                <w:szCs w:val="24"/>
              </w:rPr>
              <w:t>/5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0A4970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 xml:space="preserve">ЛР 3, ЛР 4, </w:t>
            </w:r>
            <w:r w:rsidRPr="002822DC">
              <w:rPr>
                <w:rFonts w:cs="Calibri"/>
                <w:bCs/>
                <w:szCs w:val="24"/>
                <w:lang w:eastAsia="en-US"/>
              </w:rPr>
              <w:lastRenderedPageBreak/>
              <w:t>ЛР 5, ЛР 10, ЛР 11, ЛР 13, ЛР 21</w:t>
            </w: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 xml:space="preserve">1.Использование онлайн-сервисов для создания сайтов.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 xml:space="preserve">2.Освоение  современных сервисов и средств создания и публикации в Интернет </w:t>
            </w:r>
            <w:r w:rsidRPr="002822DC">
              <w:rPr>
                <w:bCs/>
                <w:szCs w:val="24"/>
                <w:lang w:val="en-US"/>
              </w:rPr>
              <w:t>web</w:t>
            </w:r>
            <w:r w:rsidRPr="002822DC">
              <w:rPr>
                <w:bCs/>
                <w:szCs w:val="24"/>
              </w:rPr>
              <w:t>-ресурсов.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>3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0A4970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3, ЛР 4, ЛР 5, ЛР 10, ЛР 11, ЛР 13, ЛР 21</w:t>
            </w:r>
          </w:p>
        </w:tc>
      </w:tr>
      <w:tr w:rsidR="002822DC" w:rsidRPr="002822DC" w:rsidTr="0067698A">
        <w:trPr>
          <w:trHeight w:val="1289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Подготовка сообщения по теме «Технология HTML5».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Подготовка сообщения по теме «Безопасность web-сайтов».</w:t>
            </w:r>
          </w:p>
          <w:p w:rsidR="00AE668A" w:rsidRPr="002822DC" w:rsidRDefault="00AE668A" w:rsidP="00AF62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Подготовка сообщения по теме «Развёртывание систем управление контентом (на примере одной из CMS)».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Cs w:val="24"/>
                <w:lang w:eastAsia="ar-SA"/>
              </w:rPr>
            </w:pPr>
            <w:r w:rsidRPr="002822DC">
              <w:rPr>
                <w:b/>
                <w:iCs/>
                <w:szCs w:val="24"/>
              </w:rPr>
              <w:t>Тема 3.4.</w:t>
            </w:r>
          </w:p>
          <w:p w:rsidR="00AE668A" w:rsidRPr="002822DC" w:rsidRDefault="00AE668A" w:rsidP="00AF62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left"/>
              <w:rPr>
                <w:b/>
                <w:iCs/>
                <w:szCs w:val="24"/>
                <w:lang w:eastAsia="ar-SA"/>
              </w:rPr>
            </w:pPr>
            <w:r w:rsidRPr="002822DC">
              <w:rPr>
                <w:b/>
                <w:iCs/>
                <w:szCs w:val="24"/>
              </w:rPr>
              <w:t>Лего-конструирование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Содержание учебного материала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0A4970" w:rsidP="000A497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 xml:space="preserve">1.Правила техники безопасности при работе с роботами-конструкторами.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2.Знакомство с конструктором.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3.Программное обеспечение.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rPr>
                <w:b/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>10</w:t>
            </w:r>
            <w:r w:rsidR="00B06D57" w:rsidRPr="002822DC">
              <w:rPr>
                <w:bCs/>
                <w:szCs w:val="24"/>
              </w:rPr>
              <w:t>/8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0A4970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 xml:space="preserve">1.Конструирование </w:t>
            </w:r>
            <w:r w:rsidRPr="002822DC">
              <w:rPr>
                <w:bCs/>
                <w:szCs w:val="24"/>
                <w:lang w:val="en-US"/>
              </w:rPr>
              <w:t>Lego</w:t>
            </w:r>
            <w:r w:rsidRPr="002822DC">
              <w:rPr>
                <w:b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 xml:space="preserve">2.Датчики управления.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 xml:space="preserve">3.Среда программирования для моделей конструктора </w:t>
            </w:r>
            <w:r w:rsidRPr="002822DC">
              <w:rPr>
                <w:bCs/>
                <w:szCs w:val="24"/>
                <w:lang w:val="en-US"/>
              </w:rPr>
              <w:t>Lego</w:t>
            </w:r>
            <w:r w:rsidRPr="002822DC">
              <w:rPr>
                <w:bCs/>
                <w:iCs/>
                <w:szCs w:val="24"/>
              </w:rPr>
              <w:t xml:space="preserve">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822DC">
              <w:rPr>
                <w:szCs w:val="24"/>
              </w:rPr>
              <w:t>4.Робот L</w:t>
            </w:r>
            <w:r w:rsidRPr="002822DC">
              <w:rPr>
                <w:szCs w:val="24"/>
                <w:lang w:val="en-US"/>
              </w:rPr>
              <w:t>ego</w:t>
            </w:r>
            <w:r w:rsidRPr="002822DC">
              <w:rPr>
                <w:szCs w:val="24"/>
              </w:rPr>
              <w:t xml:space="preserve"> – исполнитель алгоритмов</w:t>
            </w:r>
            <w:r w:rsidRPr="002822DC">
              <w:rPr>
                <w:bCs/>
                <w:iCs/>
                <w:szCs w:val="24"/>
              </w:rPr>
              <w:t>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>5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0A4970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 xml:space="preserve">ЛР 4, </w:t>
            </w:r>
            <w:r w:rsidRPr="002822DC">
              <w:rPr>
                <w:rFonts w:cs="Calibri"/>
                <w:bCs/>
                <w:szCs w:val="24"/>
                <w:lang w:eastAsia="en-US"/>
              </w:rPr>
              <w:lastRenderedPageBreak/>
              <w:t>ЛР 5, ЛР 10, ЛР 11, ЛР 13, ЛР 14, ЛР 19</w:t>
            </w:r>
          </w:p>
        </w:tc>
      </w:tr>
      <w:tr w:rsidR="002822DC" w:rsidRPr="002822DC" w:rsidTr="00F0188F">
        <w:trPr>
          <w:trHeight w:val="162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Реализация алгоритмической конструкции следование с использованием робототехники.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Реализация алгоритмической конструкции ветвление с использованием робототехники.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Реализация алгоритмической конструкции цикл со счетчиком с использованием робототехники.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Реализация алгоритмической конструкции цикл с пост условием с использованием робототехники.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 xml:space="preserve">Реализация алгоритмической конструкции цикл с пред условием с использованием робототехники. 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iCs/>
                <w:szCs w:val="24"/>
                <w:lang w:eastAsia="ar-SA"/>
              </w:rPr>
            </w:pPr>
            <w:r w:rsidRPr="002822DC">
              <w:rPr>
                <w:b/>
                <w:iCs/>
                <w:szCs w:val="24"/>
              </w:rPr>
              <w:lastRenderedPageBreak/>
              <w:t>Тема 3.5.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iCs/>
                <w:szCs w:val="24"/>
                <w:lang w:eastAsia="ar-SA"/>
              </w:rPr>
            </w:pPr>
            <w:r w:rsidRPr="002822DC">
              <w:rPr>
                <w:b/>
                <w:iCs/>
                <w:szCs w:val="24"/>
              </w:rPr>
              <w:t>Интерактивные технологии</w:t>
            </w: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 xml:space="preserve">Содержание учебного материала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>-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0A4970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 xml:space="preserve">1.Интерактивные доски. Редакторы интерактивных дидактических заданий.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rPr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2.Интерактивные столы.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rPr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 xml:space="preserve">Практические занятия 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>10</w:t>
            </w:r>
            <w:r w:rsidR="00B06D57" w:rsidRPr="002822DC">
              <w:rPr>
                <w:bCs/>
                <w:szCs w:val="24"/>
              </w:rPr>
              <w:t>/8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0A4970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 xml:space="preserve">1.Работа с интерактивной доской.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822DC">
              <w:rPr>
                <w:szCs w:val="24"/>
              </w:rPr>
              <w:t>2.Создание дидактического материала с использованием интерактивной доски.</w:t>
            </w:r>
            <w:r w:rsidRPr="002822DC">
              <w:rPr>
                <w:bCs/>
                <w:szCs w:val="24"/>
              </w:rPr>
              <w:t xml:space="preserve"> 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822DC">
              <w:rPr>
                <w:bCs/>
                <w:szCs w:val="24"/>
              </w:rPr>
              <w:t>3.Работа с интерактивным столом.</w:t>
            </w:r>
            <w:r w:rsidRPr="002822DC">
              <w:rPr>
                <w:szCs w:val="24"/>
              </w:rPr>
              <w:t xml:space="preserve"> 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822DC">
              <w:rPr>
                <w:szCs w:val="24"/>
              </w:rPr>
              <w:t>4.Создание дидактической игры с использованием интерактивного стола.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szCs w:val="24"/>
              </w:rPr>
            </w:pPr>
            <w:r w:rsidRPr="002822DC">
              <w:rPr>
                <w:bCs/>
                <w:szCs w:val="24"/>
              </w:rPr>
              <w:t>5.Работа с интерактивным полом.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Самостоятельная работа обучающихся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i/>
                <w:szCs w:val="24"/>
                <w:lang w:eastAsia="ar-SA"/>
              </w:rPr>
            </w:pPr>
            <w:r w:rsidRPr="002822DC">
              <w:rPr>
                <w:bCs/>
                <w:szCs w:val="24"/>
              </w:rPr>
              <w:t>5</w:t>
            </w:r>
          </w:p>
        </w:tc>
        <w:tc>
          <w:tcPr>
            <w:tcW w:w="10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668A" w:rsidRPr="002822DC" w:rsidRDefault="000A4970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Cs/>
                <w:szCs w:val="24"/>
              </w:rPr>
            </w:pPr>
            <w:r w:rsidRPr="002822DC">
              <w:rPr>
                <w:rFonts w:cs="Calibri"/>
                <w:bCs/>
                <w:szCs w:val="24"/>
                <w:lang w:eastAsia="en-US"/>
              </w:rPr>
              <w:t>ЛР 4, ЛР 5, ЛР 10, ЛР 11, ЛР 13, ЛР 14, ЛР 19</w:t>
            </w:r>
          </w:p>
        </w:tc>
      </w:tr>
      <w:tr w:rsidR="002822DC" w:rsidRPr="002822DC" w:rsidTr="003A50E0">
        <w:trPr>
          <w:trHeight w:val="1627"/>
        </w:trPr>
        <w:tc>
          <w:tcPr>
            <w:tcW w:w="254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Подготовка сообщения по теме «Интерактивная панель».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Подготовка сообщения по теме «Системы виртуальной реальности».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Подготовка сообщения по теме «Интерактивный стол».</w:t>
            </w:r>
          </w:p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Подготовка сообщения по теме «Системы дополнительной реальности».</w:t>
            </w:r>
          </w:p>
          <w:p w:rsidR="00AE668A" w:rsidRPr="002822DC" w:rsidRDefault="00AE668A" w:rsidP="00BB1B1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rPr>
                <w:b/>
                <w:bCs/>
                <w:szCs w:val="24"/>
              </w:rPr>
            </w:pPr>
            <w:r w:rsidRPr="002822DC">
              <w:rPr>
                <w:bCs/>
                <w:szCs w:val="24"/>
              </w:rPr>
              <w:t>Подготовка сообщения по теме «Интерактивный пол».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0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668A" w:rsidRPr="002822DC" w:rsidRDefault="00AE668A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  <w:tr w:rsidR="002822DC" w:rsidRPr="002822DC" w:rsidTr="00AD2746">
        <w:trPr>
          <w:trHeight w:val="277"/>
        </w:trPr>
        <w:tc>
          <w:tcPr>
            <w:tcW w:w="2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iCs/>
                <w:szCs w:val="24"/>
                <w:lang w:eastAsia="ar-SA"/>
              </w:rPr>
            </w:pPr>
          </w:p>
        </w:tc>
        <w:tc>
          <w:tcPr>
            <w:tcW w:w="9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right"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Всего: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  <w:lang w:eastAsia="ar-SA"/>
              </w:rPr>
            </w:pPr>
            <w:r w:rsidRPr="002822DC">
              <w:rPr>
                <w:b/>
                <w:bCs/>
                <w:szCs w:val="24"/>
              </w:rPr>
              <w:t>117</w:t>
            </w:r>
          </w:p>
        </w:tc>
        <w:tc>
          <w:tcPr>
            <w:tcW w:w="10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2746" w:rsidRPr="002822DC" w:rsidRDefault="00AD2746" w:rsidP="00683DFD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jc w:val="center"/>
              <w:rPr>
                <w:b/>
                <w:bCs/>
                <w:szCs w:val="24"/>
              </w:rPr>
            </w:pPr>
          </w:p>
        </w:tc>
      </w:tr>
    </w:tbl>
    <w:p w:rsidR="004F48AA" w:rsidRPr="002822DC" w:rsidRDefault="004F48AA" w:rsidP="00C0678E">
      <w:pPr>
        <w:sectPr w:rsidR="004F48AA" w:rsidRPr="002822DC" w:rsidSect="00F97A1D">
          <w:pgSz w:w="16838" w:h="11906" w:orient="landscape"/>
          <w:pgMar w:top="1134" w:right="850" w:bottom="1134" w:left="1701" w:header="709" w:footer="709" w:gutter="0"/>
          <w:cols w:space="720"/>
          <w:docGrid w:linePitch="326"/>
        </w:sectPr>
      </w:pPr>
    </w:p>
    <w:p w:rsidR="00C0678E" w:rsidRPr="002822DC" w:rsidRDefault="00C0678E" w:rsidP="009221C7">
      <w:pPr>
        <w:jc w:val="center"/>
        <w:rPr>
          <w:b/>
          <w:sz w:val="28"/>
          <w:szCs w:val="28"/>
        </w:rPr>
      </w:pPr>
      <w:r w:rsidRPr="002822DC">
        <w:rPr>
          <w:b/>
          <w:sz w:val="28"/>
          <w:szCs w:val="28"/>
        </w:rPr>
        <w:lastRenderedPageBreak/>
        <w:t xml:space="preserve">3. УСЛОВИЯ РЕАЛИЗАЦИИ </w:t>
      </w:r>
      <w:r w:rsidR="00C11A1D" w:rsidRPr="002822DC">
        <w:rPr>
          <w:b/>
          <w:sz w:val="28"/>
          <w:szCs w:val="28"/>
        </w:rPr>
        <w:t xml:space="preserve">РАБОЧЕЙ </w:t>
      </w:r>
      <w:r w:rsidRPr="002822DC">
        <w:rPr>
          <w:b/>
          <w:sz w:val="28"/>
          <w:szCs w:val="28"/>
        </w:rPr>
        <w:t>ПРОГРАММЫ УЧЕБНОЙ ДИСЦИПЛИНЫ</w:t>
      </w:r>
    </w:p>
    <w:p w:rsidR="00C0678E" w:rsidRPr="002822DC" w:rsidRDefault="00C0678E" w:rsidP="00C0678E">
      <w:pPr>
        <w:rPr>
          <w:sz w:val="28"/>
          <w:szCs w:val="28"/>
        </w:rPr>
      </w:pPr>
    </w:p>
    <w:p w:rsidR="00C0678E" w:rsidRPr="002822DC" w:rsidRDefault="00C0678E" w:rsidP="00C0678E">
      <w:pPr>
        <w:rPr>
          <w:b/>
          <w:sz w:val="28"/>
          <w:szCs w:val="28"/>
        </w:rPr>
      </w:pPr>
      <w:r w:rsidRPr="002822DC">
        <w:rPr>
          <w:b/>
          <w:sz w:val="28"/>
          <w:szCs w:val="28"/>
        </w:rPr>
        <w:t xml:space="preserve">3.1. Для реализации </w:t>
      </w:r>
      <w:r w:rsidR="00C11A1D" w:rsidRPr="002822DC">
        <w:rPr>
          <w:b/>
          <w:sz w:val="28"/>
          <w:szCs w:val="28"/>
        </w:rPr>
        <w:t xml:space="preserve">рабочей </w:t>
      </w:r>
      <w:r w:rsidRPr="002822DC">
        <w:rPr>
          <w:b/>
          <w:sz w:val="28"/>
          <w:szCs w:val="28"/>
        </w:rPr>
        <w:t>программы учебной дисциплины  должны быть предусмотрены следующие специальные помещения:</w:t>
      </w:r>
    </w:p>
    <w:p w:rsidR="00DE7798" w:rsidRPr="002822DC" w:rsidRDefault="00DE7798" w:rsidP="00DE7798">
      <w:pPr>
        <w:rPr>
          <w:sz w:val="28"/>
          <w:szCs w:val="28"/>
        </w:rPr>
      </w:pPr>
      <w:r w:rsidRPr="002822DC">
        <w:rPr>
          <w:sz w:val="28"/>
          <w:szCs w:val="28"/>
        </w:rPr>
        <w:t>Реализация учебной дисциплины требует наличия учебного кабинета информатики и информационно-коммуникационных технологий.</w:t>
      </w:r>
    </w:p>
    <w:p w:rsidR="00DE7798" w:rsidRPr="002822DC" w:rsidRDefault="00DE7798" w:rsidP="00DE7798">
      <w:pPr>
        <w:rPr>
          <w:sz w:val="28"/>
          <w:szCs w:val="28"/>
        </w:rPr>
      </w:pPr>
      <w:r w:rsidRPr="002822DC">
        <w:rPr>
          <w:sz w:val="28"/>
          <w:szCs w:val="28"/>
        </w:rPr>
        <w:t xml:space="preserve">Оборудование учебного кабинета: </w:t>
      </w:r>
    </w:p>
    <w:p w:rsidR="00DE7798" w:rsidRPr="002822DC" w:rsidRDefault="00DE7798" w:rsidP="00DE7798">
      <w:pPr>
        <w:pStyle w:val="a8"/>
        <w:numPr>
          <w:ilvl w:val="0"/>
          <w:numId w:val="9"/>
        </w:numPr>
        <w:rPr>
          <w:rFonts w:cs="Times New Roman"/>
          <w:sz w:val="28"/>
          <w:szCs w:val="28"/>
        </w:rPr>
      </w:pPr>
      <w:r w:rsidRPr="002822DC">
        <w:rPr>
          <w:rFonts w:cs="Times New Roman"/>
          <w:sz w:val="28"/>
          <w:szCs w:val="28"/>
        </w:rPr>
        <w:t xml:space="preserve">посадочные места по количеству студентов; </w:t>
      </w:r>
    </w:p>
    <w:p w:rsidR="00DE7798" w:rsidRPr="002822DC" w:rsidRDefault="00DE7798" w:rsidP="00DE7798">
      <w:pPr>
        <w:pStyle w:val="a8"/>
        <w:numPr>
          <w:ilvl w:val="0"/>
          <w:numId w:val="9"/>
        </w:numPr>
        <w:rPr>
          <w:rFonts w:cs="Times New Roman"/>
          <w:sz w:val="28"/>
          <w:szCs w:val="28"/>
        </w:rPr>
      </w:pPr>
      <w:r w:rsidRPr="002822DC">
        <w:rPr>
          <w:rFonts w:cs="Times New Roman"/>
          <w:sz w:val="28"/>
          <w:szCs w:val="28"/>
        </w:rPr>
        <w:t xml:space="preserve">рабочее место преподавателя; </w:t>
      </w:r>
    </w:p>
    <w:p w:rsidR="00DE7798" w:rsidRPr="002822DC" w:rsidRDefault="00DE7798" w:rsidP="00DE7798">
      <w:pPr>
        <w:pStyle w:val="a8"/>
        <w:numPr>
          <w:ilvl w:val="0"/>
          <w:numId w:val="9"/>
        </w:numPr>
        <w:rPr>
          <w:rFonts w:cs="Times New Roman"/>
          <w:sz w:val="28"/>
          <w:szCs w:val="28"/>
        </w:rPr>
      </w:pPr>
      <w:r w:rsidRPr="002822DC">
        <w:rPr>
          <w:rFonts w:cs="Times New Roman"/>
          <w:sz w:val="28"/>
          <w:szCs w:val="28"/>
        </w:rPr>
        <w:t xml:space="preserve">комплект сетевого оборудования, обеспечивающий соединение всех компьютеров, установленных в кабинете в единую сеть, с выходом через прокси-сервер в Интернет; </w:t>
      </w:r>
    </w:p>
    <w:p w:rsidR="00DE7798" w:rsidRPr="002822DC" w:rsidRDefault="00DE7798" w:rsidP="00DE7798">
      <w:pPr>
        <w:pStyle w:val="a8"/>
        <w:numPr>
          <w:ilvl w:val="0"/>
          <w:numId w:val="9"/>
        </w:numPr>
        <w:rPr>
          <w:rFonts w:cs="Times New Roman"/>
          <w:sz w:val="28"/>
          <w:szCs w:val="28"/>
        </w:rPr>
      </w:pPr>
      <w:r w:rsidRPr="002822DC">
        <w:rPr>
          <w:rFonts w:cs="Times New Roman"/>
          <w:sz w:val="28"/>
          <w:szCs w:val="28"/>
        </w:rPr>
        <w:t xml:space="preserve">аудиторная доска для письма; </w:t>
      </w:r>
    </w:p>
    <w:p w:rsidR="00DE7798" w:rsidRPr="002822DC" w:rsidRDefault="00DE7798" w:rsidP="00DE7798">
      <w:pPr>
        <w:pStyle w:val="a8"/>
        <w:numPr>
          <w:ilvl w:val="0"/>
          <w:numId w:val="9"/>
        </w:numPr>
        <w:rPr>
          <w:rFonts w:cs="Times New Roman"/>
          <w:sz w:val="28"/>
          <w:szCs w:val="28"/>
        </w:rPr>
      </w:pPr>
      <w:r w:rsidRPr="002822DC">
        <w:rPr>
          <w:rFonts w:cs="Times New Roman"/>
          <w:sz w:val="28"/>
          <w:szCs w:val="28"/>
        </w:rPr>
        <w:t xml:space="preserve">компьютерные столы по числу рабочих мест студентов; </w:t>
      </w:r>
    </w:p>
    <w:p w:rsidR="00DE7798" w:rsidRPr="002822DC" w:rsidRDefault="00DE7798" w:rsidP="00DE7798">
      <w:pPr>
        <w:pStyle w:val="a8"/>
        <w:numPr>
          <w:ilvl w:val="0"/>
          <w:numId w:val="9"/>
        </w:numPr>
        <w:rPr>
          <w:rFonts w:cs="Times New Roman"/>
          <w:sz w:val="28"/>
          <w:szCs w:val="28"/>
        </w:rPr>
      </w:pPr>
      <w:r w:rsidRPr="002822DC">
        <w:rPr>
          <w:rFonts w:cs="Times New Roman"/>
          <w:sz w:val="28"/>
          <w:szCs w:val="28"/>
        </w:rPr>
        <w:t>вентиляционное оборудование, обеспечивающ</w:t>
      </w:r>
      <w:r w:rsidR="00BB1B1C" w:rsidRPr="002822DC">
        <w:rPr>
          <w:rFonts w:cs="Times New Roman"/>
          <w:sz w:val="28"/>
          <w:szCs w:val="28"/>
        </w:rPr>
        <w:t>е</w:t>
      </w:r>
      <w:r w:rsidRPr="002822DC">
        <w:rPr>
          <w:rFonts w:cs="Times New Roman"/>
          <w:sz w:val="28"/>
          <w:szCs w:val="28"/>
        </w:rPr>
        <w:t>е комфортные условия проведения занятий.</w:t>
      </w:r>
    </w:p>
    <w:p w:rsidR="00DE7798" w:rsidRPr="002822DC" w:rsidRDefault="00DE7798" w:rsidP="00DE7798">
      <w:pPr>
        <w:rPr>
          <w:sz w:val="28"/>
          <w:szCs w:val="28"/>
        </w:rPr>
      </w:pPr>
      <w:r w:rsidRPr="002822DC">
        <w:rPr>
          <w:sz w:val="28"/>
          <w:szCs w:val="28"/>
        </w:rPr>
        <w:t xml:space="preserve">Технические средства обучения: </w:t>
      </w:r>
    </w:p>
    <w:p w:rsidR="00DE7798" w:rsidRPr="002822DC" w:rsidRDefault="00DE7798" w:rsidP="00DE7798">
      <w:pPr>
        <w:pStyle w:val="a8"/>
        <w:numPr>
          <w:ilvl w:val="0"/>
          <w:numId w:val="10"/>
        </w:numPr>
        <w:rPr>
          <w:rFonts w:cs="Times New Roman"/>
          <w:sz w:val="28"/>
          <w:szCs w:val="28"/>
        </w:rPr>
      </w:pPr>
      <w:r w:rsidRPr="002822DC">
        <w:rPr>
          <w:rFonts w:cs="Times New Roman"/>
          <w:sz w:val="28"/>
          <w:szCs w:val="28"/>
        </w:rPr>
        <w:t xml:space="preserve">мультимедиа проектор; </w:t>
      </w:r>
    </w:p>
    <w:p w:rsidR="00DE7798" w:rsidRPr="002822DC" w:rsidRDefault="00DE7798" w:rsidP="00DE7798">
      <w:pPr>
        <w:pStyle w:val="a8"/>
        <w:numPr>
          <w:ilvl w:val="0"/>
          <w:numId w:val="10"/>
        </w:numPr>
        <w:rPr>
          <w:rFonts w:cs="Times New Roman"/>
          <w:sz w:val="28"/>
          <w:szCs w:val="28"/>
        </w:rPr>
      </w:pPr>
      <w:r w:rsidRPr="002822DC">
        <w:rPr>
          <w:rFonts w:cs="Times New Roman"/>
          <w:sz w:val="28"/>
          <w:szCs w:val="28"/>
        </w:rPr>
        <w:t xml:space="preserve">интерактивная   доска; </w:t>
      </w:r>
    </w:p>
    <w:p w:rsidR="00DE7798" w:rsidRPr="002822DC" w:rsidRDefault="00DE7798" w:rsidP="00DE7798">
      <w:pPr>
        <w:pStyle w:val="a8"/>
        <w:numPr>
          <w:ilvl w:val="0"/>
          <w:numId w:val="10"/>
        </w:numPr>
        <w:rPr>
          <w:rFonts w:cs="Times New Roman"/>
          <w:sz w:val="28"/>
          <w:szCs w:val="28"/>
        </w:rPr>
      </w:pPr>
      <w:r w:rsidRPr="002822DC">
        <w:rPr>
          <w:rFonts w:cs="Times New Roman"/>
          <w:sz w:val="28"/>
          <w:szCs w:val="28"/>
        </w:rPr>
        <w:t>интерактивный стол;</w:t>
      </w:r>
    </w:p>
    <w:p w:rsidR="00DE7798" w:rsidRPr="002822DC" w:rsidRDefault="00DE7798" w:rsidP="00DE7798">
      <w:pPr>
        <w:pStyle w:val="a8"/>
        <w:numPr>
          <w:ilvl w:val="0"/>
          <w:numId w:val="10"/>
        </w:numPr>
        <w:rPr>
          <w:rFonts w:cs="Times New Roman"/>
          <w:sz w:val="28"/>
          <w:szCs w:val="28"/>
        </w:rPr>
      </w:pPr>
      <w:r w:rsidRPr="002822DC">
        <w:rPr>
          <w:rFonts w:cs="Times New Roman"/>
          <w:sz w:val="28"/>
          <w:szCs w:val="28"/>
        </w:rPr>
        <w:t>комплект робототехники;</w:t>
      </w:r>
    </w:p>
    <w:p w:rsidR="00DE7798" w:rsidRPr="002822DC" w:rsidRDefault="00DE7798" w:rsidP="00DE7798">
      <w:pPr>
        <w:pStyle w:val="a8"/>
        <w:numPr>
          <w:ilvl w:val="0"/>
          <w:numId w:val="10"/>
        </w:numPr>
        <w:rPr>
          <w:rFonts w:cs="Times New Roman"/>
          <w:sz w:val="28"/>
          <w:szCs w:val="28"/>
        </w:rPr>
      </w:pPr>
      <w:r w:rsidRPr="002822DC">
        <w:rPr>
          <w:rFonts w:cs="Times New Roman"/>
          <w:sz w:val="28"/>
          <w:szCs w:val="28"/>
        </w:rPr>
        <w:t>документ камера;</w:t>
      </w:r>
    </w:p>
    <w:p w:rsidR="00DE7798" w:rsidRPr="002822DC" w:rsidRDefault="00DE7798" w:rsidP="00DE7798">
      <w:pPr>
        <w:pStyle w:val="a8"/>
        <w:numPr>
          <w:ilvl w:val="0"/>
          <w:numId w:val="10"/>
        </w:numPr>
        <w:rPr>
          <w:rFonts w:cs="Times New Roman"/>
          <w:sz w:val="28"/>
          <w:szCs w:val="28"/>
        </w:rPr>
      </w:pPr>
      <w:r w:rsidRPr="002822DC">
        <w:rPr>
          <w:rFonts w:cs="Times New Roman"/>
          <w:sz w:val="28"/>
          <w:szCs w:val="28"/>
        </w:rPr>
        <w:t>персональные компьютеры с лицензионным программным обеспечением;</w:t>
      </w:r>
    </w:p>
    <w:p w:rsidR="00DE7798" w:rsidRPr="002822DC" w:rsidRDefault="00DE7798" w:rsidP="00DE7798">
      <w:pPr>
        <w:pStyle w:val="a8"/>
        <w:numPr>
          <w:ilvl w:val="0"/>
          <w:numId w:val="10"/>
        </w:numPr>
        <w:rPr>
          <w:rFonts w:cs="Times New Roman"/>
          <w:sz w:val="28"/>
          <w:szCs w:val="28"/>
        </w:rPr>
      </w:pPr>
      <w:r w:rsidRPr="002822DC">
        <w:rPr>
          <w:rFonts w:cs="Times New Roman"/>
          <w:sz w:val="28"/>
          <w:szCs w:val="28"/>
        </w:rPr>
        <w:t xml:space="preserve">лазерный принтер; </w:t>
      </w:r>
    </w:p>
    <w:p w:rsidR="00DE7798" w:rsidRPr="002822DC" w:rsidRDefault="00DE7798" w:rsidP="00DE7798">
      <w:pPr>
        <w:pStyle w:val="a8"/>
        <w:numPr>
          <w:ilvl w:val="0"/>
          <w:numId w:val="10"/>
        </w:numPr>
        <w:rPr>
          <w:rFonts w:cs="Times New Roman"/>
          <w:sz w:val="28"/>
          <w:szCs w:val="28"/>
        </w:rPr>
      </w:pPr>
      <w:r w:rsidRPr="002822DC">
        <w:rPr>
          <w:rFonts w:cs="Times New Roman"/>
          <w:sz w:val="28"/>
          <w:szCs w:val="28"/>
        </w:rPr>
        <w:t xml:space="preserve">цифровой фотоаппарат; </w:t>
      </w:r>
    </w:p>
    <w:p w:rsidR="00DE7798" w:rsidRPr="002822DC" w:rsidRDefault="00DE7798" w:rsidP="00DE7798">
      <w:pPr>
        <w:pStyle w:val="a8"/>
        <w:numPr>
          <w:ilvl w:val="0"/>
          <w:numId w:val="10"/>
        </w:numPr>
        <w:rPr>
          <w:rFonts w:cs="Times New Roman"/>
          <w:sz w:val="28"/>
          <w:szCs w:val="28"/>
        </w:rPr>
      </w:pPr>
      <w:r w:rsidRPr="002822DC">
        <w:rPr>
          <w:rFonts w:cs="Times New Roman"/>
          <w:sz w:val="28"/>
          <w:szCs w:val="28"/>
        </w:rPr>
        <w:t xml:space="preserve">цифровая видеокамера; </w:t>
      </w:r>
    </w:p>
    <w:p w:rsidR="00C0678E" w:rsidRPr="002822DC" w:rsidRDefault="00DE7798" w:rsidP="00DE7798">
      <w:pPr>
        <w:pStyle w:val="a8"/>
        <w:numPr>
          <w:ilvl w:val="0"/>
          <w:numId w:val="10"/>
        </w:numPr>
        <w:rPr>
          <w:rFonts w:cs="Times New Roman"/>
          <w:sz w:val="28"/>
          <w:szCs w:val="28"/>
        </w:rPr>
      </w:pPr>
      <w:r w:rsidRPr="002822DC">
        <w:rPr>
          <w:rFonts w:cs="Times New Roman"/>
          <w:sz w:val="28"/>
          <w:szCs w:val="28"/>
        </w:rPr>
        <w:t>устройства вывода звуковой информации: звуковые колонки и наушники по числу мест обучающихся.</w:t>
      </w:r>
    </w:p>
    <w:p w:rsidR="00C0678E" w:rsidRPr="002822DC" w:rsidRDefault="00C0678E" w:rsidP="00C0678E">
      <w:pPr>
        <w:rPr>
          <w:b/>
          <w:sz w:val="28"/>
          <w:szCs w:val="28"/>
        </w:rPr>
      </w:pPr>
      <w:r w:rsidRPr="002822DC">
        <w:rPr>
          <w:b/>
          <w:sz w:val="28"/>
          <w:szCs w:val="28"/>
        </w:rPr>
        <w:t xml:space="preserve">3.2. Информационное обеспечение реализации </w:t>
      </w:r>
      <w:r w:rsidR="00C11A1D" w:rsidRPr="002822DC">
        <w:rPr>
          <w:b/>
          <w:sz w:val="28"/>
          <w:szCs w:val="28"/>
        </w:rPr>
        <w:t xml:space="preserve">рабочей </w:t>
      </w:r>
      <w:r w:rsidRPr="002822DC">
        <w:rPr>
          <w:b/>
          <w:sz w:val="28"/>
          <w:szCs w:val="28"/>
        </w:rPr>
        <w:t>программы</w:t>
      </w:r>
      <w:r w:rsidR="00C11A1D" w:rsidRPr="002822DC">
        <w:rPr>
          <w:b/>
          <w:sz w:val="28"/>
          <w:szCs w:val="28"/>
        </w:rPr>
        <w:t xml:space="preserve"> учебной дисци</w:t>
      </w:r>
      <w:r w:rsidR="002C4405" w:rsidRPr="002822DC">
        <w:rPr>
          <w:b/>
          <w:sz w:val="28"/>
          <w:szCs w:val="28"/>
        </w:rPr>
        <w:t>плины</w:t>
      </w:r>
    </w:p>
    <w:p w:rsidR="00C0678E" w:rsidRPr="002822DC" w:rsidRDefault="002C4405" w:rsidP="00C0678E">
      <w:pPr>
        <w:rPr>
          <w:sz w:val="28"/>
          <w:szCs w:val="28"/>
        </w:rPr>
      </w:pPr>
      <w:r w:rsidRPr="002822DC">
        <w:rPr>
          <w:sz w:val="28"/>
          <w:szCs w:val="28"/>
        </w:rPr>
        <w:t xml:space="preserve">   Д</w:t>
      </w:r>
      <w:r w:rsidR="00C0678E" w:rsidRPr="002822DC">
        <w:rPr>
          <w:sz w:val="28"/>
          <w:szCs w:val="28"/>
        </w:rPr>
        <w:t xml:space="preserve">ля реализации </w:t>
      </w:r>
      <w:r w:rsidR="00C11A1D" w:rsidRPr="002822DC">
        <w:rPr>
          <w:sz w:val="28"/>
          <w:szCs w:val="28"/>
        </w:rPr>
        <w:t xml:space="preserve">рабочей </w:t>
      </w:r>
      <w:r w:rsidR="00C0678E" w:rsidRPr="002822DC">
        <w:rPr>
          <w:sz w:val="28"/>
          <w:szCs w:val="28"/>
        </w:rPr>
        <w:t>программы библиотечный фонд образовательной организации должен иметь печатные и/или электронные образовательные и информационные ресурсы, рекомендуемы</w:t>
      </w:r>
      <w:r w:rsidR="00BB1B1C" w:rsidRPr="002822DC">
        <w:rPr>
          <w:sz w:val="28"/>
          <w:szCs w:val="28"/>
        </w:rPr>
        <w:t>е</w:t>
      </w:r>
      <w:r w:rsidR="00C0678E" w:rsidRPr="002822DC">
        <w:rPr>
          <w:sz w:val="28"/>
          <w:szCs w:val="28"/>
        </w:rPr>
        <w:t xml:space="preserve"> для использования в образовательном процессе</w:t>
      </w:r>
      <w:r w:rsidR="001C33EA" w:rsidRPr="002822DC">
        <w:rPr>
          <w:sz w:val="28"/>
          <w:szCs w:val="28"/>
        </w:rPr>
        <w:t>.</w:t>
      </w:r>
      <w:r w:rsidR="00C0678E" w:rsidRPr="002822DC">
        <w:rPr>
          <w:sz w:val="28"/>
          <w:szCs w:val="28"/>
        </w:rPr>
        <w:t xml:space="preserve"> </w:t>
      </w:r>
    </w:p>
    <w:p w:rsidR="002822DC" w:rsidRPr="00AC6822" w:rsidRDefault="002822DC" w:rsidP="002822DC">
      <w:pPr>
        <w:spacing w:line="240" w:lineRule="auto"/>
        <w:rPr>
          <w:b/>
          <w:sz w:val="28"/>
          <w:szCs w:val="28"/>
        </w:rPr>
      </w:pPr>
      <w:r w:rsidRPr="00AC6822">
        <w:rPr>
          <w:b/>
          <w:sz w:val="28"/>
          <w:szCs w:val="28"/>
        </w:rPr>
        <w:t>3.2.1. Печатные издания:</w:t>
      </w:r>
    </w:p>
    <w:p w:rsidR="002822DC" w:rsidRPr="003D69BA" w:rsidRDefault="002822DC" w:rsidP="002822DC">
      <w:pPr>
        <w:widowControl/>
        <w:numPr>
          <w:ilvl w:val="0"/>
          <w:numId w:val="11"/>
        </w:numPr>
        <w:suppressAutoHyphens/>
        <w:spacing w:line="240" w:lineRule="auto"/>
        <w:rPr>
          <w:sz w:val="28"/>
          <w:szCs w:val="28"/>
        </w:rPr>
      </w:pPr>
      <w:r w:rsidRPr="003D69BA">
        <w:rPr>
          <w:sz w:val="28"/>
          <w:szCs w:val="28"/>
        </w:rPr>
        <w:t>Босова, Л. Л. Информатика. 11 класс: учебник [Текст] / Л. Л. Босова, А. Ю. Босова. - 3-е изд., стер. – М.: Просвещение, 2021. - 256 с.</w:t>
      </w:r>
    </w:p>
    <w:p w:rsidR="002822DC" w:rsidRPr="003D69BA" w:rsidRDefault="002822DC" w:rsidP="002822DC">
      <w:pPr>
        <w:widowControl/>
        <w:numPr>
          <w:ilvl w:val="0"/>
          <w:numId w:val="11"/>
        </w:numPr>
        <w:suppressAutoHyphens/>
        <w:spacing w:line="240" w:lineRule="auto"/>
        <w:rPr>
          <w:sz w:val="28"/>
          <w:szCs w:val="28"/>
        </w:rPr>
      </w:pPr>
      <w:r w:rsidRPr="003D69BA">
        <w:rPr>
          <w:sz w:val="28"/>
          <w:szCs w:val="28"/>
        </w:rPr>
        <w:lastRenderedPageBreak/>
        <w:t xml:space="preserve">Босова, Л. Л. Информатика. Базовый уровень: учебник 10 класс [Текст] / Л. Л. Босова, А. Ю. Босова. - 4-е изд., стер. – М.: Просвещение, 2021. - 288 с. </w:t>
      </w:r>
    </w:p>
    <w:p w:rsidR="002822DC" w:rsidRPr="00AC6822" w:rsidRDefault="002822DC" w:rsidP="002822DC">
      <w:pPr>
        <w:pStyle w:val="a8"/>
        <w:numPr>
          <w:ilvl w:val="0"/>
          <w:numId w:val="11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Гаврилов, М.В. Информатика и информационные технологии: учебник для СПО / М.В. Гаврилов, В.А. Климов. — 4-е изд., перераб. и доп. [Электронный ресурс</w:t>
      </w:r>
      <w:r>
        <w:rPr>
          <w:rFonts w:cs="Times New Roman"/>
          <w:sz w:val="28"/>
          <w:szCs w:val="28"/>
        </w:rPr>
        <w:t>.]— М.: Издательство Юрайт, 2023 – 355 с</w:t>
      </w:r>
      <w:r w:rsidRPr="00AC6822">
        <w:rPr>
          <w:rFonts w:cs="Times New Roman"/>
          <w:sz w:val="28"/>
          <w:szCs w:val="28"/>
        </w:rPr>
        <w:t>. (ЭБС)</w:t>
      </w:r>
    </w:p>
    <w:p w:rsidR="002822DC" w:rsidRPr="00AC6822" w:rsidRDefault="002822DC" w:rsidP="002822DC">
      <w:pPr>
        <w:pStyle w:val="a8"/>
        <w:numPr>
          <w:ilvl w:val="0"/>
          <w:numId w:val="11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Зимин, В.П. Информатика. Лабораторный практикум в 2 ч. Часть 1: учебное пособие для СПО / В.П. Зимин. [Электронный ресурс.]— М.: Издательство Юрай</w:t>
      </w:r>
      <w:r>
        <w:rPr>
          <w:rFonts w:cs="Times New Roman"/>
          <w:sz w:val="28"/>
          <w:szCs w:val="28"/>
        </w:rPr>
        <w:t>т, 2023. – 126 с</w:t>
      </w:r>
      <w:r w:rsidRPr="00AC6822">
        <w:rPr>
          <w:rFonts w:cs="Times New Roman"/>
          <w:sz w:val="28"/>
          <w:szCs w:val="28"/>
        </w:rPr>
        <w:t>. (ЭБС)</w:t>
      </w:r>
    </w:p>
    <w:p w:rsidR="002822DC" w:rsidRPr="00AC6822" w:rsidRDefault="002822DC" w:rsidP="002822DC">
      <w:pPr>
        <w:pStyle w:val="a8"/>
        <w:numPr>
          <w:ilvl w:val="0"/>
          <w:numId w:val="11"/>
        </w:numPr>
        <w:spacing w:line="240" w:lineRule="auto"/>
        <w:ind w:left="714" w:hanging="357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Зимин, В.П. Информатика. Лабораторный практикум в 2 ч. Часть 2: учебное пособие для СПО / В.П. Зимин. [Электронный ресурс.</w:t>
      </w:r>
      <w:r>
        <w:rPr>
          <w:rFonts w:cs="Times New Roman"/>
          <w:sz w:val="28"/>
          <w:szCs w:val="28"/>
        </w:rPr>
        <w:t>] — М.: Издательство Юрайт, 2023. – 123 с</w:t>
      </w:r>
      <w:r w:rsidRPr="00AC6822">
        <w:rPr>
          <w:rFonts w:cs="Times New Roman"/>
          <w:sz w:val="28"/>
          <w:szCs w:val="28"/>
        </w:rPr>
        <w:t>. (ЭБС)</w:t>
      </w:r>
    </w:p>
    <w:p w:rsidR="002822DC" w:rsidRPr="00AC6822" w:rsidRDefault="002822DC" w:rsidP="002822DC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Казанский, А.А. Прикладное программирование на excel 2013: учебное пособие для СПО / А.А. Казанский. [Электронный ресурс</w:t>
      </w:r>
      <w:r>
        <w:rPr>
          <w:rFonts w:cs="Times New Roman"/>
          <w:sz w:val="28"/>
          <w:szCs w:val="28"/>
        </w:rPr>
        <w:t>.]— М.: Издательство Юрайт, 2023. – 171 с</w:t>
      </w:r>
      <w:r w:rsidRPr="00AC6822">
        <w:rPr>
          <w:rFonts w:cs="Times New Roman"/>
          <w:sz w:val="28"/>
          <w:szCs w:val="28"/>
        </w:rPr>
        <w:t>. (ЭБС)</w:t>
      </w:r>
    </w:p>
    <w:p w:rsidR="002822DC" w:rsidRPr="00AC6822" w:rsidRDefault="002822DC" w:rsidP="002822DC">
      <w:pPr>
        <w:pStyle w:val="Default"/>
        <w:numPr>
          <w:ilvl w:val="0"/>
          <w:numId w:val="11"/>
        </w:numPr>
        <w:jc w:val="both"/>
        <w:rPr>
          <w:bCs/>
          <w:color w:val="auto"/>
          <w:sz w:val="28"/>
          <w:szCs w:val="28"/>
        </w:rPr>
      </w:pPr>
      <w:r w:rsidRPr="00AC6822">
        <w:rPr>
          <w:color w:val="auto"/>
          <w:sz w:val="28"/>
          <w:szCs w:val="28"/>
        </w:rPr>
        <w:t xml:space="preserve">Каталог видекурсов TeachVideo </w:t>
      </w:r>
      <w:r w:rsidRPr="00AC6822">
        <w:rPr>
          <w:color w:val="auto"/>
          <w:sz w:val="28"/>
          <w:szCs w:val="28"/>
          <w:lang w:val="en-US"/>
        </w:rPr>
        <w:t>URL</w:t>
      </w:r>
      <w:r w:rsidRPr="00AC6822">
        <w:rPr>
          <w:color w:val="auto"/>
          <w:sz w:val="28"/>
          <w:szCs w:val="28"/>
        </w:rPr>
        <w:t xml:space="preserve">: </w:t>
      </w:r>
      <w:hyperlink r:id="rId9" w:history="1">
        <w:r w:rsidRPr="00AC6822">
          <w:rPr>
            <w:rStyle w:val="ae"/>
            <w:color w:val="auto"/>
          </w:rPr>
          <w:t>http://www.teachvideo.ru/catalog</w:t>
        </w:r>
      </w:hyperlink>
      <w:r w:rsidRPr="00AC6822">
        <w:rPr>
          <w:color w:val="auto"/>
        </w:rPr>
        <w:t xml:space="preserve"> </w:t>
      </w:r>
      <w:r>
        <w:rPr>
          <w:color w:val="auto"/>
          <w:sz w:val="28"/>
          <w:szCs w:val="28"/>
        </w:rPr>
        <w:t>(дата обращения: 25.10.2022</w:t>
      </w:r>
      <w:r w:rsidRPr="00AC6822">
        <w:rPr>
          <w:color w:val="auto"/>
          <w:sz w:val="28"/>
          <w:szCs w:val="28"/>
        </w:rPr>
        <w:t>)</w:t>
      </w:r>
    </w:p>
    <w:p w:rsidR="002822DC" w:rsidRPr="00AC6822" w:rsidRDefault="002822DC" w:rsidP="002822DC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Куприянов, Д.В. Информационное обеспечение профессиональной деятельности: учебник и практикум для СПО / Д.В. Куприянов. [Электронный ресурс.</w:t>
      </w:r>
      <w:r>
        <w:rPr>
          <w:rFonts w:cs="Times New Roman"/>
          <w:sz w:val="28"/>
          <w:szCs w:val="28"/>
        </w:rPr>
        <w:t>] — М.: Издательство Юрайт, 2023. – 255 с</w:t>
      </w:r>
      <w:r w:rsidRPr="00AC6822">
        <w:rPr>
          <w:rFonts w:cs="Times New Roman"/>
          <w:sz w:val="28"/>
          <w:szCs w:val="28"/>
        </w:rPr>
        <w:t>. (ЭБС)</w:t>
      </w:r>
    </w:p>
    <w:p w:rsidR="002822DC" w:rsidRPr="00AC6822" w:rsidRDefault="002822DC" w:rsidP="002822DC">
      <w:pPr>
        <w:pStyle w:val="a8"/>
        <w:numPr>
          <w:ilvl w:val="0"/>
          <w:numId w:val="11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Советов, Б.Я. Информационные технологии: учебник для СПО / Б. Я. Советов, В.В. Цехановский. — 7-е изд., перераб. И доп. [Электронный ресурс.</w:t>
      </w:r>
      <w:r>
        <w:rPr>
          <w:rFonts w:cs="Times New Roman"/>
          <w:sz w:val="28"/>
          <w:szCs w:val="28"/>
        </w:rPr>
        <w:t>] — М.: Издательство Юрайт, 2023</w:t>
      </w:r>
      <w:r w:rsidRPr="00AC6822">
        <w:rPr>
          <w:rFonts w:cs="Times New Roman"/>
          <w:sz w:val="28"/>
          <w:szCs w:val="28"/>
        </w:rPr>
        <w:t>.</w:t>
      </w:r>
      <w:r>
        <w:rPr>
          <w:rFonts w:cs="Times New Roman"/>
          <w:sz w:val="28"/>
          <w:szCs w:val="28"/>
        </w:rPr>
        <w:t xml:space="preserve"> – 327 с.</w:t>
      </w:r>
      <w:r w:rsidRPr="00AC6822">
        <w:rPr>
          <w:rFonts w:cs="Times New Roman"/>
          <w:sz w:val="28"/>
          <w:szCs w:val="28"/>
        </w:rPr>
        <w:t xml:space="preserve"> (ЭБС)</w:t>
      </w:r>
    </w:p>
    <w:p w:rsidR="002822DC" w:rsidRPr="00C47C47" w:rsidRDefault="002822DC" w:rsidP="002822DC">
      <w:pPr>
        <w:widowControl/>
        <w:numPr>
          <w:ilvl w:val="0"/>
          <w:numId w:val="11"/>
        </w:numPr>
        <w:suppressAutoHyphens/>
        <w:spacing w:line="240" w:lineRule="auto"/>
        <w:rPr>
          <w:sz w:val="28"/>
          <w:szCs w:val="28"/>
        </w:rPr>
      </w:pPr>
      <w:r w:rsidRPr="003D69BA">
        <w:rPr>
          <w:bCs/>
          <w:sz w:val="28"/>
          <w:szCs w:val="28"/>
        </w:rPr>
        <w:t>Угринович, Н. Д.</w:t>
      </w:r>
      <w:r w:rsidRPr="003D69BA">
        <w:rPr>
          <w:sz w:val="28"/>
          <w:szCs w:val="28"/>
        </w:rPr>
        <w:t xml:space="preserve"> Информатика. Базовый уровень: учебник 11 класс </w:t>
      </w:r>
      <w:r w:rsidRPr="003D69BA">
        <w:rPr>
          <w:bCs/>
          <w:sz w:val="28"/>
          <w:szCs w:val="28"/>
        </w:rPr>
        <w:t>[Текст]</w:t>
      </w:r>
      <w:r w:rsidRPr="003D69BA">
        <w:rPr>
          <w:sz w:val="28"/>
          <w:szCs w:val="28"/>
        </w:rPr>
        <w:t xml:space="preserve"> / Н. Д. Угринович. - 3-е изд., стер. – М.: Просвещение, 2021. - 272 с.</w:t>
      </w:r>
    </w:p>
    <w:p w:rsidR="002822DC" w:rsidRPr="003D69BA" w:rsidRDefault="002822DC" w:rsidP="002822DC">
      <w:pPr>
        <w:widowControl/>
        <w:numPr>
          <w:ilvl w:val="0"/>
          <w:numId w:val="11"/>
        </w:numPr>
        <w:suppressAutoHyphens/>
        <w:spacing w:line="240" w:lineRule="auto"/>
        <w:rPr>
          <w:sz w:val="28"/>
          <w:szCs w:val="28"/>
        </w:rPr>
      </w:pPr>
      <w:r w:rsidRPr="003D69BA">
        <w:rPr>
          <w:sz w:val="28"/>
          <w:szCs w:val="28"/>
        </w:rPr>
        <w:t>Угринович, Николай Дмитриевич. Информатика. 10 класс : базовый уровень : учебник / Н. Д. Угринович. - 4-е изд., стер. - Москва : Просвещение, 2021. - 288 с.</w:t>
      </w:r>
    </w:p>
    <w:p w:rsidR="002822DC" w:rsidRPr="00AC6822" w:rsidRDefault="002822DC" w:rsidP="002822DC">
      <w:pPr>
        <w:spacing w:line="240" w:lineRule="auto"/>
        <w:rPr>
          <w:b/>
          <w:sz w:val="28"/>
          <w:szCs w:val="28"/>
        </w:rPr>
      </w:pPr>
    </w:p>
    <w:p w:rsidR="002822DC" w:rsidRPr="00AC6822" w:rsidRDefault="002822DC" w:rsidP="002822DC">
      <w:pPr>
        <w:spacing w:line="240" w:lineRule="auto"/>
        <w:rPr>
          <w:rFonts w:eastAsia="Calibri"/>
          <w:b/>
          <w:sz w:val="28"/>
          <w:szCs w:val="28"/>
        </w:rPr>
      </w:pPr>
      <w:r w:rsidRPr="00AC6822">
        <w:rPr>
          <w:b/>
          <w:sz w:val="28"/>
          <w:szCs w:val="28"/>
        </w:rPr>
        <w:t>3.2.2. Электронные издания (электронные ресурсы)</w:t>
      </w:r>
      <w:r w:rsidRPr="00AC6822">
        <w:rPr>
          <w:rFonts w:eastAsia="Calibri"/>
          <w:b/>
          <w:sz w:val="28"/>
          <w:szCs w:val="28"/>
        </w:rPr>
        <w:t xml:space="preserve"> </w:t>
      </w:r>
    </w:p>
    <w:p w:rsidR="002822DC" w:rsidRPr="00AC6822" w:rsidRDefault="002822DC" w:rsidP="002822DC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sz w:val="28"/>
          <w:szCs w:val="28"/>
        </w:rPr>
        <w:t xml:space="preserve"> </w:t>
      </w:r>
      <w:r w:rsidRPr="00AC6822">
        <w:rPr>
          <w:rFonts w:cs="Times New Roman"/>
          <w:sz w:val="28"/>
          <w:szCs w:val="28"/>
        </w:rPr>
        <w:t>Башлаков, А.С. Информационно-образовательный сайт учителя информатики и ИКТ [Электронный ресурс] /  А.С. Башлаков. URL:</w:t>
      </w:r>
      <w:r w:rsidRPr="00AC6822">
        <w:rPr>
          <w:rFonts w:ascii="Open Sans" w:hAnsi="Open Sans" w:cs="Open Sans"/>
          <w:sz w:val="28"/>
          <w:szCs w:val="28"/>
        </w:rPr>
        <w:t xml:space="preserve"> </w:t>
      </w:r>
      <w:r w:rsidRPr="00AC6822">
        <w:rPr>
          <w:sz w:val="28"/>
          <w:szCs w:val="28"/>
        </w:rPr>
        <w:t xml:space="preserve"> </w:t>
      </w:r>
      <w:hyperlink r:id="rId10" w:history="1">
        <w:r w:rsidRPr="00AC6822">
          <w:rPr>
            <w:rStyle w:val="ae"/>
            <w:rFonts w:eastAsia="MS Mincho" w:cs="Times New Roman"/>
            <w:color w:val="auto"/>
            <w:sz w:val="28"/>
            <w:szCs w:val="28"/>
            <w:shd w:val="clear" w:color="auto" w:fill="FFFFFF"/>
          </w:rPr>
          <w:t>http://www.klyaksa.net/</w:t>
        </w:r>
      </w:hyperlink>
      <w:r>
        <w:rPr>
          <w:rFonts w:cs="Times New Roman"/>
          <w:sz w:val="28"/>
          <w:szCs w:val="28"/>
        </w:rPr>
        <w:t xml:space="preserve"> 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2822DC" w:rsidRPr="00AC6822" w:rsidRDefault="002822DC" w:rsidP="002822DC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Жаборовский, И.В. Методическая копилка учителя [Электронный ресурс] /  И.В. Жаборовский. URL:</w:t>
      </w:r>
      <w:r w:rsidRPr="00AC6822">
        <w:rPr>
          <w:rFonts w:ascii="Open Sans" w:hAnsi="Open Sans" w:cs="Open Sans"/>
          <w:sz w:val="28"/>
          <w:szCs w:val="28"/>
        </w:rPr>
        <w:t xml:space="preserve"> </w:t>
      </w:r>
      <w:hyperlink r:id="rId11" w:history="1">
        <w:r w:rsidRPr="00AC6822">
          <w:rPr>
            <w:rStyle w:val="ae"/>
            <w:rFonts w:eastAsia="MS Mincho" w:cs="Times New Roman"/>
            <w:color w:val="auto"/>
            <w:sz w:val="28"/>
            <w:szCs w:val="28"/>
            <w:shd w:val="clear" w:color="auto" w:fill="FFFFFF"/>
          </w:rPr>
          <w:t>http://www.metod-kopilka.ru/</w:t>
        </w:r>
      </w:hyperlink>
      <w:r w:rsidRPr="00AC6822">
        <w:rPr>
          <w:rStyle w:val="ae"/>
          <w:rFonts w:eastAsia="MS Mincho" w:cs="Times New Roman"/>
          <w:color w:val="auto"/>
          <w:sz w:val="28"/>
          <w:szCs w:val="28"/>
          <w:shd w:val="clear" w:color="auto" w:fill="FFFFFF"/>
        </w:rPr>
        <w:t xml:space="preserve"> </w:t>
      </w:r>
      <w:r>
        <w:rPr>
          <w:rFonts w:cs="Times New Roman"/>
          <w:sz w:val="28"/>
          <w:szCs w:val="28"/>
        </w:rPr>
        <w:t>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2822DC" w:rsidRPr="00AC6822" w:rsidRDefault="002822DC" w:rsidP="002822DC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Львовский, М.Б. Компьютерная графика. Обучающий комплекс [Электронный ресурс] /  М.Б. Львовский. </w:t>
      </w:r>
      <w:r w:rsidRPr="00AC6822">
        <w:rPr>
          <w:rFonts w:cs="Times New Roman"/>
          <w:sz w:val="28"/>
          <w:szCs w:val="28"/>
          <w:lang w:val="en-US"/>
        </w:rPr>
        <w:t>URL</w:t>
      </w:r>
      <w:r w:rsidRPr="00AC6822">
        <w:rPr>
          <w:rFonts w:cs="Times New Roman"/>
          <w:sz w:val="28"/>
          <w:szCs w:val="28"/>
        </w:rPr>
        <w:t>:</w:t>
      </w:r>
      <w:hyperlink r:id="rId12" w:history="1">
        <w:r w:rsidRPr="00AC6822">
          <w:rPr>
            <w:rStyle w:val="ae"/>
            <w:rFonts w:cs="Times New Roman"/>
            <w:color w:val="auto"/>
            <w:sz w:val="28"/>
            <w:szCs w:val="28"/>
          </w:rPr>
          <w:t>http://marklv.narod.ru/inf/cograf.html</w:t>
        </w:r>
      </w:hyperlink>
      <w:r>
        <w:rPr>
          <w:rFonts w:cs="Times New Roman"/>
          <w:sz w:val="28"/>
          <w:szCs w:val="28"/>
        </w:rPr>
        <w:t xml:space="preserve"> 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2822DC" w:rsidRPr="00AC6822" w:rsidRDefault="002822DC" w:rsidP="002822DC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Львовский, М.Б. Мастер-класс "Формы телекоммуникаций в сети Интернет" [Электронный ресурс] /  М.Б. Львовский. </w:t>
      </w:r>
      <w:r w:rsidRPr="00AC6822">
        <w:rPr>
          <w:rFonts w:cs="Times New Roman"/>
          <w:sz w:val="28"/>
          <w:szCs w:val="28"/>
          <w:lang w:val="en-US"/>
        </w:rPr>
        <w:t>URL</w:t>
      </w:r>
      <w:r w:rsidRPr="00AC6822">
        <w:rPr>
          <w:rFonts w:cs="Times New Roman"/>
          <w:sz w:val="28"/>
          <w:szCs w:val="28"/>
        </w:rPr>
        <w:t xml:space="preserve">: </w:t>
      </w:r>
      <w:hyperlink r:id="rId13" w:history="1">
        <w:r w:rsidRPr="00AC6822">
          <w:rPr>
            <w:rStyle w:val="ae"/>
            <w:rFonts w:cs="Times New Roman"/>
            <w:color w:val="auto"/>
            <w:sz w:val="28"/>
            <w:szCs w:val="28"/>
          </w:rPr>
          <w:t>http://marklv.narod.ru/mc/</w:t>
        </w:r>
      </w:hyperlink>
      <w:r>
        <w:rPr>
          <w:rFonts w:cs="Times New Roman"/>
          <w:sz w:val="28"/>
          <w:szCs w:val="28"/>
        </w:rPr>
        <w:t xml:space="preserve"> 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2822DC" w:rsidRPr="00AC6822" w:rsidRDefault="002822DC" w:rsidP="002822DC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>Львовский, М.Б. Обучающие программы по информатике [Электрон</w:t>
      </w:r>
      <w:r w:rsidRPr="00AC6822">
        <w:rPr>
          <w:rFonts w:cs="Times New Roman"/>
          <w:sz w:val="28"/>
          <w:szCs w:val="28"/>
        </w:rPr>
        <w:lastRenderedPageBreak/>
        <w:t xml:space="preserve">ный ресурс] /  М.Б. Львовский. </w:t>
      </w:r>
      <w:r w:rsidRPr="00AC6822">
        <w:rPr>
          <w:rFonts w:cs="Times New Roman"/>
          <w:sz w:val="28"/>
          <w:szCs w:val="28"/>
          <w:lang w:val="en-US"/>
        </w:rPr>
        <w:t>URL</w:t>
      </w:r>
      <w:r w:rsidRPr="00AC6822">
        <w:rPr>
          <w:rFonts w:cs="Times New Roman"/>
          <w:sz w:val="28"/>
          <w:szCs w:val="28"/>
        </w:rPr>
        <w:t>:</w:t>
      </w:r>
      <w:hyperlink r:id="rId14" w:history="1">
        <w:r w:rsidRPr="00AC6822">
          <w:rPr>
            <w:rStyle w:val="ae"/>
            <w:rFonts w:cs="Times New Roman"/>
            <w:color w:val="auto"/>
            <w:sz w:val="28"/>
            <w:szCs w:val="28"/>
          </w:rPr>
          <w:t>http://markx.narod.ru/sch/</w:t>
        </w:r>
      </w:hyperlink>
      <w:r>
        <w:rPr>
          <w:rFonts w:cs="Times New Roman"/>
          <w:sz w:val="28"/>
          <w:szCs w:val="28"/>
        </w:rPr>
        <w:t xml:space="preserve">  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2822DC" w:rsidRPr="00AC6822" w:rsidRDefault="002822DC" w:rsidP="002822DC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Львовский, М.Б. Обучающий комплекс для изучения электронных таблиц Excel [Электронный ресурс] /  М.Б. Львовский. </w:t>
      </w:r>
      <w:r w:rsidRPr="00AC6822">
        <w:rPr>
          <w:rFonts w:cs="Times New Roman"/>
          <w:sz w:val="28"/>
          <w:szCs w:val="28"/>
          <w:lang w:val="en-US"/>
        </w:rPr>
        <w:t>URL</w:t>
      </w:r>
      <w:r w:rsidRPr="00AC6822">
        <w:rPr>
          <w:rFonts w:cs="Times New Roman"/>
          <w:sz w:val="28"/>
          <w:szCs w:val="28"/>
        </w:rPr>
        <w:t>:</w:t>
      </w:r>
      <w:r w:rsidRPr="00AC6822">
        <w:rPr>
          <w:sz w:val="28"/>
          <w:szCs w:val="28"/>
        </w:rPr>
        <w:t xml:space="preserve">  </w:t>
      </w:r>
      <w:hyperlink r:id="rId15" w:history="1">
        <w:r w:rsidRPr="00AC6822">
          <w:rPr>
            <w:rStyle w:val="ae"/>
            <w:rFonts w:cs="Times New Roman"/>
            <w:color w:val="auto"/>
            <w:sz w:val="28"/>
            <w:szCs w:val="28"/>
          </w:rPr>
          <w:t>http://mymark.narod.ru/xls/</w:t>
        </w:r>
      </w:hyperlink>
      <w:r w:rsidRPr="00AC6822">
        <w:rPr>
          <w:rStyle w:val="ae"/>
          <w:rFonts w:cs="Times New Roman"/>
          <w:color w:val="auto"/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 xml:space="preserve"> 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2822DC" w:rsidRPr="00AC6822" w:rsidRDefault="002822DC" w:rsidP="002822DC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Никитенко, Е.И. Сообщество учителей-предметников "Учительский портал" [Электронный ресурс] /  Е.И. Никитенко. </w:t>
      </w:r>
      <w:r w:rsidRPr="00AC6822">
        <w:rPr>
          <w:rFonts w:cs="Times New Roman"/>
          <w:sz w:val="28"/>
          <w:szCs w:val="28"/>
          <w:lang w:val="en-US"/>
        </w:rPr>
        <w:t>URL</w:t>
      </w:r>
      <w:r w:rsidRPr="00AC6822">
        <w:rPr>
          <w:rFonts w:cs="Times New Roman"/>
          <w:sz w:val="28"/>
          <w:szCs w:val="28"/>
        </w:rPr>
        <w:t xml:space="preserve">: </w:t>
      </w:r>
      <w:hyperlink r:id="rId16" w:history="1">
        <w:r w:rsidRPr="00AC6822">
          <w:rPr>
            <w:rStyle w:val="ae"/>
            <w:rFonts w:eastAsia="MS Mincho" w:cs="Times New Roman"/>
            <w:color w:val="auto"/>
            <w:sz w:val="28"/>
            <w:szCs w:val="28"/>
          </w:rPr>
          <w:t>http://www.uchportal.ru/</w:t>
        </w:r>
      </w:hyperlink>
      <w:r w:rsidRPr="00AC6822">
        <w:rPr>
          <w:rFonts w:cs="Times New Roman"/>
          <w:sz w:val="28"/>
          <w:szCs w:val="28"/>
        </w:rPr>
        <w:t xml:space="preserve"> (дата обращения: </w:t>
      </w:r>
      <w:r>
        <w:rPr>
          <w:rFonts w:cs="Times New Roman"/>
          <w:sz w:val="28"/>
          <w:szCs w:val="28"/>
        </w:rPr>
        <w:t>25.10.2022</w:t>
      </w:r>
      <w:r w:rsidRPr="00AC6822">
        <w:rPr>
          <w:rFonts w:cs="Times New Roman"/>
          <w:sz w:val="28"/>
          <w:szCs w:val="28"/>
        </w:rPr>
        <w:t>)</w:t>
      </w:r>
    </w:p>
    <w:p w:rsidR="002822DC" w:rsidRPr="00AC6822" w:rsidRDefault="002822DC" w:rsidP="002822DC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Николаева, В.А. Дистанционный курс: Текстовый процессор Word [Электронный ресурс] / В.А. Николаева. </w:t>
      </w:r>
      <w:r w:rsidRPr="00AC6822">
        <w:rPr>
          <w:rFonts w:cs="Times New Roman"/>
          <w:sz w:val="28"/>
          <w:szCs w:val="28"/>
          <w:lang w:val="en-US"/>
        </w:rPr>
        <w:t>URL</w:t>
      </w:r>
      <w:r w:rsidRPr="00AC6822">
        <w:rPr>
          <w:rFonts w:cs="Times New Roman"/>
          <w:sz w:val="28"/>
          <w:szCs w:val="28"/>
        </w:rPr>
        <w:t xml:space="preserve">:  </w:t>
      </w:r>
      <w:hyperlink r:id="rId17" w:history="1">
        <w:r w:rsidRPr="00AC6822">
          <w:rPr>
            <w:rStyle w:val="ae"/>
            <w:rFonts w:cs="Times New Roman"/>
            <w:color w:val="auto"/>
            <w:sz w:val="28"/>
            <w:szCs w:val="28"/>
          </w:rPr>
          <w:t>http://onmcso.narod.ru/word/</w:t>
        </w:r>
      </w:hyperlink>
      <w:r>
        <w:rPr>
          <w:rFonts w:cs="Times New Roman"/>
          <w:sz w:val="28"/>
          <w:szCs w:val="28"/>
        </w:rPr>
        <w:t xml:space="preserve"> 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2822DC" w:rsidRPr="00AC6822" w:rsidRDefault="002822DC" w:rsidP="002822DC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Николаева, В.А. Тесты по информатике [Электронный ресурс] /  В.А. Николаева. </w:t>
      </w:r>
      <w:r w:rsidRPr="00AC6822">
        <w:rPr>
          <w:rFonts w:cs="Times New Roman"/>
          <w:sz w:val="28"/>
          <w:szCs w:val="28"/>
          <w:lang w:val="en-US"/>
        </w:rPr>
        <w:t>URL</w:t>
      </w:r>
      <w:r w:rsidRPr="00AC6822">
        <w:rPr>
          <w:rFonts w:cs="Times New Roman"/>
          <w:sz w:val="28"/>
          <w:szCs w:val="28"/>
        </w:rPr>
        <w:t>:</w:t>
      </w:r>
      <w:hyperlink r:id="rId18" w:history="1">
        <w:r w:rsidRPr="00AC6822">
          <w:rPr>
            <w:rStyle w:val="ae"/>
            <w:rFonts w:cs="Times New Roman"/>
            <w:color w:val="auto"/>
            <w:sz w:val="28"/>
            <w:szCs w:val="28"/>
          </w:rPr>
          <w:t>http://www.junior.ru/wwwexam/</w:t>
        </w:r>
      </w:hyperlink>
      <w:r>
        <w:rPr>
          <w:rFonts w:cs="Times New Roman"/>
          <w:sz w:val="28"/>
          <w:szCs w:val="28"/>
        </w:rPr>
        <w:t xml:space="preserve"> 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2822DC" w:rsidRPr="00AC6822" w:rsidRDefault="002822DC" w:rsidP="002822DC">
      <w:pPr>
        <w:pStyle w:val="a8"/>
        <w:numPr>
          <w:ilvl w:val="0"/>
          <w:numId w:val="12"/>
        </w:numPr>
        <w:spacing w:line="240" w:lineRule="auto"/>
        <w:rPr>
          <w:sz w:val="28"/>
          <w:szCs w:val="28"/>
        </w:rPr>
      </w:pPr>
      <w:r w:rsidRPr="00AC6822">
        <w:rPr>
          <w:sz w:val="28"/>
          <w:szCs w:val="28"/>
        </w:rPr>
        <w:t xml:space="preserve">Поляков, К.Ю. Методические материалы и программное обеспечение </w:t>
      </w:r>
      <w:r w:rsidRPr="00AC6822">
        <w:rPr>
          <w:rFonts w:cs="Times New Roman"/>
          <w:sz w:val="28"/>
          <w:szCs w:val="28"/>
        </w:rPr>
        <w:t>[Электронный ресурс] /  К.Ю. Поляков. URL:</w:t>
      </w:r>
      <w:r w:rsidRPr="00AC6822">
        <w:rPr>
          <w:rFonts w:ascii="Open Sans" w:hAnsi="Open Sans" w:cs="Open Sans"/>
          <w:sz w:val="28"/>
          <w:szCs w:val="28"/>
        </w:rPr>
        <w:t xml:space="preserve"> </w:t>
      </w:r>
      <w:r w:rsidRPr="00AC6822">
        <w:rPr>
          <w:sz w:val="28"/>
          <w:szCs w:val="28"/>
        </w:rPr>
        <w:t xml:space="preserve"> </w:t>
      </w:r>
      <w:hyperlink r:id="rId19" w:history="1">
        <w:r w:rsidRPr="00AC6822">
          <w:rPr>
            <w:rStyle w:val="ae"/>
            <w:color w:val="auto"/>
            <w:sz w:val="28"/>
            <w:szCs w:val="28"/>
          </w:rPr>
          <w:t>https://kpolyakov.spb.ru/</w:t>
        </w:r>
      </w:hyperlink>
      <w:r w:rsidRPr="00AC6822">
        <w:rPr>
          <w:sz w:val="28"/>
          <w:szCs w:val="28"/>
        </w:rPr>
        <w:t xml:space="preserve"> </w:t>
      </w:r>
      <w:r>
        <w:rPr>
          <w:rFonts w:cs="Times New Roman"/>
          <w:sz w:val="28"/>
          <w:szCs w:val="28"/>
        </w:rPr>
        <w:t>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2822DC" w:rsidRPr="00AC6822" w:rsidRDefault="002822DC" w:rsidP="002822DC">
      <w:pPr>
        <w:pStyle w:val="a8"/>
        <w:numPr>
          <w:ilvl w:val="0"/>
          <w:numId w:val="12"/>
        </w:numPr>
        <w:spacing w:line="240" w:lineRule="auto"/>
        <w:rPr>
          <w:rFonts w:cs="Times New Roman"/>
          <w:sz w:val="28"/>
          <w:szCs w:val="28"/>
        </w:rPr>
      </w:pPr>
      <w:r w:rsidRPr="00AC6822">
        <w:rPr>
          <w:rFonts w:cs="Times New Roman"/>
          <w:sz w:val="28"/>
          <w:szCs w:val="28"/>
        </w:rPr>
        <w:t xml:space="preserve">Федоров, Е. Мультимедиа технологии в образовании [Электронный ресурс] /  Е. Федоров. </w:t>
      </w:r>
      <w:r w:rsidRPr="00AC6822">
        <w:rPr>
          <w:rFonts w:cs="Times New Roman"/>
          <w:sz w:val="28"/>
          <w:szCs w:val="28"/>
          <w:lang w:val="en-US"/>
        </w:rPr>
        <w:t>URL</w:t>
      </w:r>
      <w:r w:rsidRPr="00AC6822">
        <w:rPr>
          <w:rFonts w:cs="Times New Roman"/>
          <w:sz w:val="28"/>
          <w:szCs w:val="28"/>
        </w:rPr>
        <w:t xml:space="preserve">: </w:t>
      </w:r>
      <w:hyperlink r:id="rId20" w:history="1"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https</w:t>
        </w:r>
        <w:r w:rsidRPr="00AC6822">
          <w:rPr>
            <w:rStyle w:val="ae"/>
            <w:rFonts w:cs="Times New Roman"/>
            <w:color w:val="auto"/>
            <w:sz w:val="28"/>
            <w:szCs w:val="28"/>
          </w:rPr>
          <w:t>://</w:t>
        </w:r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for</w:t>
        </w:r>
        <w:r w:rsidRPr="00AC6822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teacher</w:t>
        </w:r>
        <w:r w:rsidRPr="00AC6822">
          <w:rPr>
            <w:rStyle w:val="ae"/>
            <w:rFonts w:cs="Times New Roman"/>
            <w:color w:val="auto"/>
            <w:sz w:val="28"/>
            <w:szCs w:val="28"/>
          </w:rPr>
          <w:t>.</w:t>
        </w:r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ru</w:t>
        </w:r>
        <w:r w:rsidRPr="00AC6822">
          <w:rPr>
            <w:rStyle w:val="ae"/>
            <w:rFonts w:cs="Times New Roman"/>
            <w:color w:val="auto"/>
            <w:sz w:val="28"/>
            <w:szCs w:val="28"/>
          </w:rPr>
          <w:t>/</w:t>
        </w:r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old</w:t>
        </w:r>
        <w:r w:rsidRPr="00AC6822">
          <w:rPr>
            <w:rStyle w:val="ae"/>
            <w:rFonts w:cs="Times New Roman"/>
            <w:color w:val="auto"/>
            <w:sz w:val="28"/>
            <w:szCs w:val="28"/>
          </w:rPr>
          <w:t>/78-</w:t>
        </w:r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multimedia</w:t>
        </w:r>
        <w:r w:rsidRPr="00AC6822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tehnologii</w:t>
        </w:r>
        <w:r w:rsidRPr="00AC6822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v</w:t>
        </w:r>
        <w:r w:rsidRPr="00AC6822">
          <w:rPr>
            <w:rStyle w:val="ae"/>
            <w:rFonts w:cs="Times New Roman"/>
            <w:color w:val="auto"/>
            <w:sz w:val="28"/>
            <w:szCs w:val="28"/>
          </w:rPr>
          <w:t>-</w:t>
        </w:r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obrazovanii</w:t>
        </w:r>
        <w:r w:rsidRPr="00AC6822">
          <w:rPr>
            <w:rStyle w:val="ae"/>
            <w:rFonts w:cs="Times New Roman"/>
            <w:color w:val="auto"/>
            <w:sz w:val="28"/>
            <w:szCs w:val="28"/>
          </w:rPr>
          <w:t>.</w:t>
        </w:r>
        <w:r w:rsidRPr="00AC6822">
          <w:rPr>
            <w:rStyle w:val="ae"/>
            <w:rFonts w:cs="Times New Roman"/>
            <w:color w:val="auto"/>
            <w:sz w:val="28"/>
            <w:szCs w:val="28"/>
            <w:lang w:val="en-US"/>
          </w:rPr>
          <w:t>html</w:t>
        </w:r>
      </w:hyperlink>
      <w:r>
        <w:rPr>
          <w:rFonts w:cs="Times New Roman"/>
          <w:sz w:val="28"/>
          <w:szCs w:val="28"/>
        </w:rPr>
        <w:t xml:space="preserve"> (дата обращения: 25.10.2022</w:t>
      </w:r>
      <w:r w:rsidRPr="00AC6822">
        <w:rPr>
          <w:rFonts w:cs="Times New Roman"/>
          <w:sz w:val="28"/>
          <w:szCs w:val="28"/>
        </w:rPr>
        <w:t>)</w:t>
      </w:r>
    </w:p>
    <w:p w:rsidR="002822DC" w:rsidRPr="00AC6822" w:rsidRDefault="002822DC" w:rsidP="002822DC">
      <w:pPr>
        <w:spacing w:line="240" w:lineRule="auto"/>
        <w:rPr>
          <w:rFonts w:eastAsia="Calibri"/>
          <w:b/>
          <w:sz w:val="28"/>
          <w:szCs w:val="28"/>
        </w:rPr>
      </w:pPr>
    </w:p>
    <w:p w:rsidR="002822DC" w:rsidRPr="00AC6822" w:rsidRDefault="002822DC" w:rsidP="002822DC">
      <w:pPr>
        <w:pStyle w:val="msonormalcxspmiddle"/>
        <w:widowControl w:val="0"/>
        <w:spacing w:before="0" w:beforeAutospacing="0" w:after="0" w:afterAutospacing="0"/>
        <w:jc w:val="both"/>
        <w:rPr>
          <w:b/>
          <w:bCs/>
          <w:sz w:val="28"/>
          <w:szCs w:val="28"/>
        </w:rPr>
      </w:pPr>
      <w:r w:rsidRPr="00AC6822">
        <w:rPr>
          <w:b/>
          <w:bCs/>
          <w:sz w:val="28"/>
          <w:szCs w:val="28"/>
        </w:rPr>
        <w:t xml:space="preserve">3.2.3. Дополнительные источники </w:t>
      </w:r>
    </w:p>
    <w:p w:rsidR="002822DC" w:rsidRPr="00AC6822" w:rsidRDefault="002822DC" w:rsidP="002822DC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AC6822">
        <w:rPr>
          <w:color w:val="auto"/>
          <w:sz w:val="28"/>
          <w:szCs w:val="28"/>
        </w:rPr>
        <w:t xml:space="preserve">«Информатика в школе»: ежемесячный научно-методический журнал Российской Академии образования. </w:t>
      </w:r>
    </w:p>
    <w:p w:rsidR="002822DC" w:rsidRPr="00AC6822" w:rsidRDefault="002822DC" w:rsidP="002822DC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AC6822">
        <w:rPr>
          <w:color w:val="auto"/>
          <w:sz w:val="28"/>
          <w:szCs w:val="28"/>
        </w:rPr>
        <w:t xml:space="preserve">«Информатика и образование»: ежемесячный научно-методический журнал Российской Академии образования. </w:t>
      </w:r>
    </w:p>
    <w:p w:rsidR="002822DC" w:rsidRPr="00AC6822" w:rsidRDefault="002822DC" w:rsidP="002822DC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AC6822">
        <w:rPr>
          <w:color w:val="auto"/>
          <w:sz w:val="28"/>
          <w:szCs w:val="28"/>
        </w:rPr>
        <w:t xml:space="preserve">Кабисских, Ж.Г. Мир информатики  [Электронный ресурс] /  Ж.Г. Кабисских URL: </w:t>
      </w:r>
      <w:hyperlink r:id="rId21" w:history="1">
        <w:r w:rsidRPr="00AC6822">
          <w:rPr>
            <w:rStyle w:val="ae"/>
            <w:color w:val="auto"/>
            <w:sz w:val="28"/>
            <w:szCs w:val="28"/>
          </w:rPr>
          <w:t>http://jgk.ucoz.ru/dir/</w:t>
        </w:r>
      </w:hyperlink>
      <w:r w:rsidRPr="00AC6822">
        <w:rPr>
          <w:color w:val="auto"/>
          <w:sz w:val="28"/>
          <w:szCs w:val="28"/>
        </w:rPr>
        <w:t xml:space="preserve">  </w:t>
      </w:r>
      <w:r>
        <w:rPr>
          <w:color w:val="auto"/>
          <w:sz w:val="28"/>
          <w:szCs w:val="28"/>
        </w:rPr>
        <w:t>(дата обращения: 25.10.2022</w:t>
      </w:r>
      <w:r w:rsidRPr="00AC6822">
        <w:rPr>
          <w:color w:val="auto"/>
          <w:sz w:val="28"/>
          <w:szCs w:val="28"/>
        </w:rPr>
        <w:t>)</w:t>
      </w:r>
    </w:p>
    <w:p w:rsidR="002822DC" w:rsidRPr="00AC6822" w:rsidRDefault="002822DC" w:rsidP="002822DC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AC6822">
        <w:rPr>
          <w:color w:val="auto"/>
          <w:sz w:val="28"/>
          <w:szCs w:val="28"/>
        </w:rPr>
        <w:t xml:space="preserve">Пройдаков, Э.М. Виртуальный компьютерный музей. [Электронный ресурс] /  Э.М. Пройдаков, Н.А. Черемных, В.И. Штейнберг  URL: </w:t>
      </w:r>
      <w:hyperlink r:id="rId22" w:history="1">
        <w:r w:rsidRPr="00AC6822">
          <w:rPr>
            <w:rStyle w:val="ae"/>
            <w:color w:val="auto"/>
            <w:sz w:val="28"/>
            <w:szCs w:val="28"/>
          </w:rPr>
          <w:t>https://www.computer-museum.ru/</w:t>
        </w:r>
      </w:hyperlink>
      <w:r>
        <w:rPr>
          <w:color w:val="auto"/>
          <w:sz w:val="28"/>
          <w:szCs w:val="28"/>
        </w:rPr>
        <w:t xml:space="preserve"> (дата обращения: 25.10.2022</w:t>
      </w:r>
      <w:r w:rsidRPr="00AC6822">
        <w:rPr>
          <w:color w:val="auto"/>
          <w:sz w:val="28"/>
          <w:szCs w:val="28"/>
        </w:rPr>
        <w:t>)</w:t>
      </w:r>
    </w:p>
    <w:p w:rsidR="002822DC" w:rsidRPr="00AC6822" w:rsidRDefault="002822DC" w:rsidP="002822DC">
      <w:pPr>
        <w:pStyle w:val="Default"/>
        <w:numPr>
          <w:ilvl w:val="0"/>
          <w:numId w:val="13"/>
        </w:numPr>
        <w:jc w:val="both"/>
        <w:rPr>
          <w:color w:val="auto"/>
          <w:sz w:val="28"/>
          <w:szCs w:val="28"/>
        </w:rPr>
      </w:pPr>
      <w:r w:rsidRPr="00AC6822">
        <w:rPr>
          <w:color w:val="auto"/>
          <w:sz w:val="28"/>
          <w:szCs w:val="28"/>
        </w:rPr>
        <w:t>Ткаченко, В.А. Экономическая информатика [Электронный ресурс] /  В.А. Ткаченко. URL:</w:t>
      </w:r>
      <w:hyperlink r:id="rId23" w:history="1">
        <w:r w:rsidRPr="00AC6822">
          <w:rPr>
            <w:rStyle w:val="ae"/>
            <w:rFonts w:eastAsia="MS Mincho"/>
            <w:color w:val="auto"/>
            <w:sz w:val="28"/>
            <w:szCs w:val="28"/>
          </w:rPr>
          <w:t>http://www.lessons-tva.info/edu/e-informatika.html</w:t>
        </w:r>
      </w:hyperlink>
      <w:r w:rsidRPr="00AC6822">
        <w:rPr>
          <w:rStyle w:val="ae"/>
          <w:rFonts w:eastAsia="MS Mincho"/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>(дата обращения: 25.10.2022</w:t>
      </w:r>
      <w:r w:rsidRPr="00AC6822">
        <w:rPr>
          <w:color w:val="auto"/>
          <w:sz w:val="28"/>
          <w:szCs w:val="28"/>
        </w:rPr>
        <w:t>)</w:t>
      </w:r>
    </w:p>
    <w:p w:rsidR="002822DC" w:rsidRPr="00AC6822" w:rsidRDefault="002822DC" w:rsidP="002822DC">
      <w:pPr>
        <w:spacing w:line="240" w:lineRule="auto"/>
        <w:rPr>
          <w:sz w:val="28"/>
          <w:szCs w:val="28"/>
        </w:rPr>
      </w:pPr>
      <w:bookmarkStart w:id="0" w:name="_GoBack"/>
      <w:bookmarkEnd w:id="0"/>
    </w:p>
    <w:p w:rsidR="00DE7798" w:rsidRPr="002822DC" w:rsidRDefault="00DE7798">
      <w:pPr>
        <w:widowControl/>
        <w:spacing w:line="240" w:lineRule="auto"/>
        <w:jc w:val="left"/>
        <w:rPr>
          <w:b/>
          <w:sz w:val="28"/>
          <w:szCs w:val="28"/>
        </w:rPr>
      </w:pPr>
      <w:r w:rsidRPr="002822DC">
        <w:rPr>
          <w:b/>
          <w:sz w:val="28"/>
          <w:szCs w:val="28"/>
        </w:rPr>
        <w:br w:type="page"/>
      </w:r>
    </w:p>
    <w:p w:rsidR="004C01D9" w:rsidRPr="002822DC" w:rsidRDefault="00FC2E5F" w:rsidP="009221C7">
      <w:pPr>
        <w:spacing w:after="120" w:line="240" w:lineRule="auto"/>
        <w:ind w:left="357"/>
        <w:jc w:val="center"/>
        <w:rPr>
          <w:b/>
          <w:sz w:val="28"/>
          <w:szCs w:val="28"/>
        </w:rPr>
      </w:pPr>
      <w:r w:rsidRPr="002822DC">
        <w:rPr>
          <w:b/>
          <w:sz w:val="28"/>
          <w:szCs w:val="28"/>
        </w:rPr>
        <w:lastRenderedPageBreak/>
        <w:t>4. КОНТРОЛЬ И ОЦЕНКА РЕЗУЛЬТАТОВ ОСВОЕНИЯ УЧЕБНОЙ</w:t>
      </w:r>
    </w:p>
    <w:p w:rsidR="00FC2E5F" w:rsidRPr="002822DC" w:rsidRDefault="00FC2E5F" w:rsidP="009221C7">
      <w:pPr>
        <w:spacing w:after="120" w:line="240" w:lineRule="auto"/>
        <w:ind w:left="357"/>
        <w:jc w:val="center"/>
        <w:rPr>
          <w:b/>
          <w:sz w:val="28"/>
          <w:szCs w:val="28"/>
        </w:rPr>
      </w:pPr>
      <w:r w:rsidRPr="002822DC">
        <w:rPr>
          <w:b/>
          <w:sz w:val="28"/>
          <w:szCs w:val="28"/>
        </w:rPr>
        <w:t>ДИСЦИПЛИНЫ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0"/>
        <w:gridCol w:w="3677"/>
        <w:gridCol w:w="2234"/>
      </w:tblGrid>
      <w:tr w:rsidR="002822DC" w:rsidRPr="002822DC" w:rsidTr="00FC2E5F">
        <w:tc>
          <w:tcPr>
            <w:tcW w:w="1912" w:type="pct"/>
          </w:tcPr>
          <w:p w:rsidR="00FC2E5F" w:rsidRPr="002822DC" w:rsidRDefault="00FC2E5F" w:rsidP="00FC2E5F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2822DC">
              <w:rPr>
                <w:b/>
                <w:bCs/>
                <w:i/>
                <w:szCs w:val="24"/>
              </w:rPr>
              <w:t>Результаты обучения</w:t>
            </w:r>
          </w:p>
        </w:tc>
        <w:tc>
          <w:tcPr>
            <w:tcW w:w="1921" w:type="pct"/>
          </w:tcPr>
          <w:p w:rsidR="00FC2E5F" w:rsidRPr="002822DC" w:rsidRDefault="00FC2E5F" w:rsidP="00FC2E5F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2822DC">
              <w:rPr>
                <w:b/>
                <w:bCs/>
                <w:i/>
                <w:szCs w:val="24"/>
              </w:rPr>
              <w:t>Критерии оценки</w:t>
            </w:r>
          </w:p>
        </w:tc>
        <w:tc>
          <w:tcPr>
            <w:tcW w:w="1167" w:type="pct"/>
          </w:tcPr>
          <w:p w:rsidR="00FC2E5F" w:rsidRPr="002822DC" w:rsidRDefault="00FC2E5F" w:rsidP="00FC2E5F">
            <w:pPr>
              <w:spacing w:line="240" w:lineRule="auto"/>
              <w:jc w:val="center"/>
              <w:rPr>
                <w:b/>
                <w:bCs/>
                <w:i/>
                <w:szCs w:val="24"/>
              </w:rPr>
            </w:pPr>
            <w:r w:rsidRPr="002822DC">
              <w:rPr>
                <w:b/>
                <w:bCs/>
                <w:i/>
                <w:szCs w:val="24"/>
              </w:rPr>
              <w:t>Методы оценки</w:t>
            </w:r>
          </w:p>
        </w:tc>
      </w:tr>
      <w:tr w:rsidR="002822DC" w:rsidRPr="002822DC" w:rsidTr="00FC2E5F">
        <w:tc>
          <w:tcPr>
            <w:tcW w:w="1912" w:type="pct"/>
          </w:tcPr>
          <w:p w:rsidR="00FC2E5F" w:rsidRPr="002822DC" w:rsidRDefault="00FC2E5F" w:rsidP="00FC2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2822DC">
              <w:rPr>
                <w:b/>
                <w:szCs w:val="24"/>
              </w:rPr>
              <w:t>Знания:</w:t>
            </w:r>
          </w:p>
          <w:p w:rsidR="00202982" w:rsidRPr="002822DC" w:rsidRDefault="00202982" w:rsidP="00202982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правила техники безопасности и гигиенические требования при использовании средств ИКТ в образовательном процессе;</w:t>
            </w:r>
          </w:p>
          <w:p w:rsidR="00202982" w:rsidRPr="002822DC" w:rsidRDefault="00202982" w:rsidP="00202982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 и тому подобн</w:t>
            </w:r>
            <w:r w:rsidR="00BA4EFD" w:rsidRPr="002822DC">
              <w:rPr>
                <w:bCs/>
                <w:szCs w:val="24"/>
              </w:rPr>
              <w:t>ое</w:t>
            </w:r>
            <w:r w:rsidRPr="002822DC">
              <w:rPr>
                <w:bCs/>
                <w:szCs w:val="24"/>
              </w:rPr>
              <w:t>) с помощью современных программных средств;</w:t>
            </w:r>
          </w:p>
          <w:p w:rsidR="00202982" w:rsidRPr="002822DC" w:rsidRDefault="00202982" w:rsidP="00202982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возможности использования ресурсов сети Интернет для совершенствования профессиональной деятельности, профессионального и личностного развития;</w:t>
            </w:r>
          </w:p>
          <w:p w:rsidR="00FC2E5F" w:rsidRPr="002822DC" w:rsidRDefault="00202982" w:rsidP="00946DBF">
            <w:pPr>
              <w:widowControl/>
              <w:numPr>
                <w:ilvl w:val="0"/>
                <w:numId w:val="1"/>
              </w:numPr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аппаратное и программное обеспечение персонального компьютера</w:t>
            </w:r>
            <w:r w:rsidR="00BA4EFD" w:rsidRPr="002822DC">
              <w:rPr>
                <w:bCs/>
                <w:szCs w:val="24"/>
              </w:rPr>
              <w:t xml:space="preserve"> и периферийных устройств</w:t>
            </w:r>
            <w:r w:rsidRPr="002822DC">
              <w:rPr>
                <w:bCs/>
                <w:szCs w:val="24"/>
              </w:rPr>
              <w:t>, применяем</w:t>
            </w:r>
            <w:r w:rsidR="00BA4EFD" w:rsidRPr="002822DC">
              <w:rPr>
                <w:bCs/>
                <w:szCs w:val="24"/>
              </w:rPr>
              <w:t>ых</w:t>
            </w:r>
            <w:r w:rsidRPr="002822DC">
              <w:rPr>
                <w:bCs/>
                <w:szCs w:val="24"/>
              </w:rPr>
              <w:t xml:space="preserve"> в профессиональной деятельности.</w:t>
            </w:r>
          </w:p>
        </w:tc>
        <w:tc>
          <w:tcPr>
            <w:tcW w:w="1921" w:type="pct"/>
          </w:tcPr>
          <w:p w:rsidR="004449BE" w:rsidRPr="002822DC" w:rsidRDefault="004449BE" w:rsidP="00183D6B">
            <w:pPr>
              <w:widowControl/>
              <w:spacing w:line="240" w:lineRule="auto"/>
              <w:ind w:left="360"/>
              <w:jc w:val="left"/>
              <w:rPr>
                <w:bCs/>
                <w:szCs w:val="24"/>
              </w:rPr>
            </w:pPr>
          </w:p>
          <w:p w:rsidR="00202982" w:rsidRPr="002822DC" w:rsidRDefault="00202982" w:rsidP="00202982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знает правила техники безопасности и гигиенические требования при использовании средств ИКТ в образовательном процессе;</w:t>
            </w:r>
          </w:p>
          <w:p w:rsidR="00202982" w:rsidRPr="002822DC" w:rsidRDefault="00202982" w:rsidP="00202982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реализует основные технологии создания, редактирования, оформления, сохранения, передачи и поиска информационных объектов различного типа (текстовых, графических, числовых и тому подобн</w:t>
            </w:r>
            <w:r w:rsidR="00BA4EFD" w:rsidRPr="002822DC">
              <w:rPr>
                <w:bCs/>
                <w:szCs w:val="24"/>
              </w:rPr>
              <w:t>ое</w:t>
            </w:r>
            <w:r w:rsidRPr="002822DC">
              <w:rPr>
                <w:bCs/>
                <w:szCs w:val="24"/>
              </w:rPr>
              <w:t>) с помощью современных программных средств;</w:t>
            </w:r>
          </w:p>
          <w:p w:rsidR="00202982" w:rsidRPr="002822DC" w:rsidRDefault="00202982" w:rsidP="00202982">
            <w:pPr>
              <w:widowControl/>
              <w:numPr>
                <w:ilvl w:val="0"/>
                <w:numId w:val="1"/>
              </w:numPr>
              <w:tabs>
                <w:tab w:val="left" w:pos="288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использует возможности использования ресурсов сети Интернет для совершенствования профессиональной деятельности, профессионального и личностного развития;</w:t>
            </w:r>
          </w:p>
          <w:p w:rsidR="00FC2E5F" w:rsidRPr="002822DC" w:rsidRDefault="00202982" w:rsidP="00946DBF">
            <w:pPr>
              <w:widowControl/>
              <w:numPr>
                <w:ilvl w:val="0"/>
                <w:numId w:val="1"/>
              </w:numPr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знает аппаратное и программное обеспечение персонального компьютера</w:t>
            </w:r>
            <w:r w:rsidR="00BA4EFD" w:rsidRPr="002822DC">
              <w:rPr>
                <w:bCs/>
                <w:szCs w:val="24"/>
              </w:rPr>
              <w:t xml:space="preserve"> и периферийных устройств</w:t>
            </w:r>
            <w:r w:rsidRPr="002822DC">
              <w:rPr>
                <w:bCs/>
                <w:szCs w:val="24"/>
              </w:rPr>
              <w:t>, применяем</w:t>
            </w:r>
            <w:r w:rsidR="00BA4EFD" w:rsidRPr="002822DC">
              <w:rPr>
                <w:bCs/>
                <w:szCs w:val="24"/>
              </w:rPr>
              <w:t xml:space="preserve">ых </w:t>
            </w:r>
            <w:r w:rsidRPr="002822DC">
              <w:rPr>
                <w:bCs/>
                <w:szCs w:val="24"/>
              </w:rPr>
              <w:t>в профессиональной деятельности.</w:t>
            </w:r>
          </w:p>
        </w:tc>
        <w:tc>
          <w:tcPr>
            <w:tcW w:w="1167" w:type="pct"/>
          </w:tcPr>
          <w:p w:rsidR="00202982" w:rsidRPr="002822DC" w:rsidRDefault="00202982" w:rsidP="00202982">
            <w:pPr>
              <w:spacing w:line="240" w:lineRule="auto"/>
              <w:rPr>
                <w:bCs/>
                <w:szCs w:val="24"/>
              </w:rPr>
            </w:pPr>
          </w:p>
          <w:p w:rsidR="00202982" w:rsidRPr="002822DC" w:rsidRDefault="00202982" w:rsidP="00202982">
            <w:pPr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Устный опрос.</w:t>
            </w:r>
          </w:p>
          <w:p w:rsidR="00202982" w:rsidRPr="002822DC" w:rsidRDefault="00202982" w:rsidP="00202982">
            <w:pPr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Тестирование.</w:t>
            </w:r>
          </w:p>
          <w:p w:rsidR="00202982" w:rsidRPr="002822DC" w:rsidRDefault="00202982" w:rsidP="00202982">
            <w:pPr>
              <w:spacing w:line="240" w:lineRule="auto"/>
              <w:rPr>
                <w:bCs/>
                <w:i/>
                <w:szCs w:val="24"/>
              </w:rPr>
            </w:pPr>
            <w:r w:rsidRPr="002822DC">
              <w:rPr>
                <w:bCs/>
                <w:szCs w:val="24"/>
              </w:rPr>
              <w:t>Оценка результатов выполнения практической работы за компьютером.</w:t>
            </w:r>
          </w:p>
          <w:p w:rsidR="00FC2E5F" w:rsidRPr="002822DC" w:rsidRDefault="00FC2E5F" w:rsidP="00FC2E5F">
            <w:pPr>
              <w:spacing w:line="240" w:lineRule="auto"/>
              <w:rPr>
                <w:bCs/>
                <w:i/>
                <w:szCs w:val="24"/>
              </w:rPr>
            </w:pPr>
          </w:p>
        </w:tc>
      </w:tr>
      <w:tr w:rsidR="002822DC" w:rsidRPr="002822DC" w:rsidTr="00FC2E5F">
        <w:trPr>
          <w:trHeight w:val="896"/>
        </w:trPr>
        <w:tc>
          <w:tcPr>
            <w:tcW w:w="1912" w:type="pct"/>
          </w:tcPr>
          <w:p w:rsidR="00FC2E5F" w:rsidRPr="002822DC" w:rsidRDefault="00FC2E5F" w:rsidP="00FC2E5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szCs w:val="24"/>
              </w:rPr>
            </w:pPr>
            <w:r w:rsidRPr="002822DC">
              <w:rPr>
                <w:b/>
                <w:szCs w:val="24"/>
              </w:rPr>
              <w:t>Умения:</w:t>
            </w:r>
          </w:p>
          <w:p w:rsidR="00202982" w:rsidRPr="002822DC" w:rsidRDefault="00202982" w:rsidP="00946DBF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соблюдать правила техники безопасности и гигиенические рекомендации при использовании средств информационно-коммуникационных технологий (далее - ИКТ) в профессиональной деятельности;</w:t>
            </w:r>
          </w:p>
          <w:p w:rsidR="00202982" w:rsidRPr="002822DC" w:rsidRDefault="00202982" w:rsidP="00946DBF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создавать, редактировать, оформлять, сохранять, передавать информационные объекты различного типа с помощью современных информационных технологий для обеспечения образовательного процесса;</w:t>
            </w:r>
          </w:p>
          <w:p w:rsidR="00FC2E5F" w:rsidRPr="002822DC" w:rsidRDefault="00202982" w:rsidP="00946DBF">
            <w:pPr>
              <w:widowControl/>
              <w:numPr>
                <w:ilvl w:val="0"/>
                <w:numId w:val="3"/>
              </w:numPr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использовать сервисы и информационные ресурсы ин</w:t>
            </w:r>
            <w:r w:rsidRPr="002822DC">
              <w:rPr>
                <w:bCs/>
                <w:szCs w:val="24"/>
              </w:rPr>
              <w:lastRenderedPageBreak/>
              <w:t>формационно-телекоммуникационной сети "Интернет" (далее - сеть Интернет) в профессиональной деятельности;</w:t>
            </w:r>
          </w:p>
        </w:tc>
        <w:tc>
          <w:tcPr>
            <w:tcW w:w="1921" w:type="pct"/>
          </w:tcPr>
          <w:p w:rsidR="00202982" w:rsidRPr="002822DC" w:rsidRDefault="00202982" w:rsidP="00946DBF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lastRenderedPageBreak/>
              <w:t>соблюдает правила техники безопасности и гигиенические рекомендации при использовании средств информационно-коммуникационных технологий (далее - ИКТ) в профессиональной деятельности;</w:t>
            </w:r>
          </w:p>
          <w:p w:rsidR="00202982" w:rsidRPr="002822DC" w:rsidRDefault="00202982" w:rsidP="00946DBF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>создаёт, редактирует, оформляет, сохраняет, передаёт информационные объекты различного типа с помощью современных информационных технологий для обеспечения образовательного процесса;</w:t>
            </w:r>
          </w:p>
          <w:p w:rsidR="00FC2E5F" w:rsidRPr="002822DC" w:rsidRDefault="00202982" w:rsidP="00946DBF">
            <w:pPr>
              <w:widowControl/>
              <w:numPr>
                <w:ilvl w:val="0"/>
                <w:numId w:val="2"/>
              </w:numPr>
              <w:spacing w:line="240" w:lineRule="auto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t xml:space="preserve">использует сервисы и информационные ресурсы информационно-телекоммуникационной сети </w:t>
            </w:r>
            <w:r w:rsidRPr="002822DC">
              <w:rPr>
                <w:bCs/>
                <w:szCs w:val="24"/>
              </w:rPr>
              <w:lastRenderedPageBreak/>
              <w:t>"Интернет" (далее - сеть Интернет) в профессиональной деятельности;</w:t>
            </w:r>
          </w:p>
        </w:tc>
        <w:tc>
          <w:tcPr>
            <w:tcW w:w="1167" w:type="pct"/>
          </w:tcPr>
          <w:p w:rsidR="00202982" w:rsidRPr="002822DC" w:rsidRDefault="00202982" w:rsidP="00202982">
            <w:pPr>
              <w:spacing w:line="240" w:lineRule="auto"/>
              <w:rPr>
                <w:bCs/>
                <w:i/>
                <w:szCs w:val="24"/>
              </w:rPr>
            </w:pPr>
            <w:r w:rsidRPr="002822DC">
              <w:rPr>
                <w:bCs/>
                <w:szCs w:val="24"/>
              </w:rPr>
              <w:lastRenderedPageBreak/>
              <w:t>Оценка результатов выполнения практической работы за компьютером.</w:t>
            </w:r>
          </w:p>
          <w:p w:rsidR="00FC2E5F" w:rsidRPr="002822DC" w:rsidRDefault="00FC2E5F" w:rsidP="00FC2E5F">
            <w:pPr>
              <w:spacing w:line="240" w:lineRule="auto"/>
              <w:rPr>
                <w:bCs/>
                <w:szCs w:val="24"/>
              </w:rPr>
            </w:pPr>
          </w:p>
        </w:tc>
      </w:tr>
      <w:tr w:rsidR="00B06D57" w:rsidRPr="002822DC" w:rsidTr="00B06D57">
        <w:trPr>
          <w:trHeight w:val="896"/>
        </w:trPr>
        <w:tc>
          <w:tcPr>
            <w:tcW w:w="5000" w:type="pct"/>
            <w:gridSpan w:val="3"/>
          </w:tcPr>
          <w:p w:rsidR="00B06D57" w:rsidRPr="002822DC" w:rsidRDefault="00B06D57" w:rsidP="00625391">
            <w:pPr>
              <w:spacing w:line="240" w:lineRule="auto"/>
              <w:jc w:val="center"/>
              <w:rPr>
                <w:bCs/>
                <w:szCs w:val="24"/>
              </w:rPr>
            </w:pPr>
            <w:r w:rsidRPr="002822DC">
              <w:rPr>
                <w:bCs/>
                <w:szCs w:val="24"/>
              </w:rPr>
              <w:lastRenderedPageBreak/>
              <w:t>В ходе оценивания учитываются личностные результаты</w:t>
            </w:r>
          </w:p>
        </w:tc>
      </w:tr>
    </w:tbl>
    <w:p w:rsidR="00FC2E5F" w:rsidRPr="002822DC" w:rsidRDefault="00FC2E5F" w:rsidP="00FC2E5F">
      <w:pPr>
        <w:rPr>
          <w:b/>
          <w:sz w:val="8"/>
          <w:szCs w:val="24"/>
        </w:rPr>
      </w:pPr>
    </w:p>
    <w:p w:rsidR="00FC2E5F" w:rsidRPr="002822DC" w:rsidRDefault="00FC2E5F" w:rsidP="00FC2E5F"/>
    <w:p w:rsidR="00C0678E" w:rsidRPr="002822DC" w:rsidRDefault="00C0678E" w:rsidP="00FC2E5F"/>
    <w:p w:rsidR="008C7AA6" w:rsidRPr="002822DC" w:rsidRDefault="008C7AA6" w:rsidP="000F5F90">
      <w:pPr>
        <w:pStyle w:val="msonormalcxspmiddle"/>
        <w:widowControl w:val="0"/>
        <w:spacing w:before="0" w:beforeAutospacing="0" w:after="0" w:afterAutospacing="0"/>
        <w:jc w:val="both"/>
        <w:rPr>
          <w:b/>
        </w:rPr>
      </w:pPr>
      <w:r w:rsidRPr="002822DC">
        <w:rPr>
          <w:b/>
        </w:rPr>
        <w:br w:type="page"/>
      </w:r>
    </w:p>
    <w:p w:rsidR="00326190" w:rsidRPr="002822DC" w:rsidRDefault="00326190" w:rsidP="00326190">
      <w:pPr>
        <w:tabs>
          <w:tab w:val="left" w:pos="42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left="502"/>
        <w:rPr>
          <w:b/>
          <w:sz w:val="28"/>
        </w:rPr>
      </w:pPr>
      <w:r w:rsidRPr="002822DC">
        <w:rPr>
          <w:b/>
          <w:sz w:val="28"/>
        </w:rPr>
        <w:lastRenderedPageBreak/>
        <w:t xml:space="preserve">Разработчики: </w:t>
      </w:r>
      <w:r w:rsidRPr="002822DC">
        <w:rPr>
          <w:b/>
          <w:sz w:val="28"/>
        </w:rPr>
        <w:tab/>
      </w:r>
    </w:p>
    <w:p w:rsidR="00326190" w:rsidRPr="002822DC" w:rsidRDefault="00326190" w:rsidP="00326190">
      <w:pPr>
        <w:rPr>
          <w:kern w:val="28"/>
          <w:sz w:val="28"/>
        </w:rPr>
      </w:pPr>
      <w:r w:rsidRPr="002822DC">
        <w:rPr>
          <w:sz w:val="28"/>
        </w:rPr>
        <w:t xml:space="preserve">   </w:t>
      </w:r>
      <w:r w:rsidRPr="002822DC">
        <w:rPr>
          <w:b/>
          <w:sz w:val="28"/>
        </w:rPr>
        <w:t xml:space="preserve"> </w:t>
      </w:r>
      <w:r w:rsidRPr="002822DC">
        <w:rPr>
          <w:sz w:val="28"/>
        </w:rPr>
        <w:t xml:space="preserve">   </w:t>
      </w:r>
    </w:p>
    <w:p w:rsidR="00202982" w:rsidRPr="002822DC" w:rsidRDefault="00202982" w:rsidP="00202982">
      <w:pPr>
        <w:tabs>
          <w:tab w:val="left" w:pos="6225"/>
        </w:tabs>
        <w:rPr>
          <w:kern w:val="28"/>
          <w:sz w:val="28"/>
        </w:rPr>
      </w:pPr>
      <w:r w:rsidRPr="002822DC">
        <w:rPr>
          <w:kern w:val="28"/>
          <w:sz w:val="28"/>
        </w:rPr>
        <w:t>БПОУ РА</w:t>
      </w:r>
    </w:p>
    <w:p w:rsidR="00202982" w:rsidRPr="002822DC" w:rsidRDefault="00202982" w:rsidP="00202982">
      <w:pPr>
        <w:tabs>
          <w:tab w:val="left" w:pos="6225"/>
        </w:tabs>
        <w:rPr>
          <w:kern w:val="28"/>
          <w:sz w:val="28"/>
        </w:rPr>
      </w:pPr>
      <w:r w:rsidRPr="002822DC">
        <w:rPr>
          <w:kern w:val="28"/>
          <w:sz w:val="28"/>
        </w:rPr>
        <w:t>«Горно-Алтайский</w:t>
      </w:r>
    </w:p>
    <w:p w:rsidR="00202982" w:rsidRPr="002822DC" w:rsidRDefault="00202982" w:rsidP="00202982">
      <w:pPr>
        <w:tabs>
          <w:tab w:val="left" w:pos="6225"/>
        </w:tabs>
        <w:rPr>
          <w:kern w:val="28"/>
          <w:sz w:val="28"/>
        </w:rPr>
      </w:pPr>
      <w:r w:rsidRPr="002822DC">
        <w:rPr>
          <w:kern w:val="28"/>
          <w:sz w:val="28"/>
        </w:rPr>
        <w:t>педаг</w:t>
      </w:r>
      <w:r w:rsidR="00EF0A55" w:rsidRPr="002822DC">
        <w:rPr>
          <w:kern w:val="28"/>
          <w:sz w:val="28"/>
        </w:rPr>
        <w:t xml:space="preserve">огический колледж»     </w:t>
      </w:r>
      <w:r w:rsidRPr="002822DC">
        <w:rPr>
          <w:kern w:val="28"/>
          <w:sz w:val="28"/>
        </w:rPr>
        <w:t xml:space="preserve">   </w:t>
      </w:r>
      <w:r w:rsidR="00EF0A55" w:rsidRPr="002822DC">
        <w:rPr>
          <w:kern w:val="28"/>
          <w:sz w:val="28"/>
        </w:rPr>
        <w:t xml:space="preserve">председатель ЦМК           </w:t>
      </w:r>
      <w:r w:rsidRPr="002822DC">
        <w:rPr>
          <w:kern w:val="28"/>
          <w:sz w:val="28"/>
        </w:rPr>
        <w:t xml:space="preserve">    </w:t>
      </w:r>
      <w:r w:rsidRPr="002822DC">
        <w:rPr>
          <w:kern w:val="28"/>
          <w:sz w:val="28"/>
        </w:rPr>
        <w:tab/>
        <w:t>М.А. Федюхина</w:t>
      </w:r>
    </w:p>
    <w:p w:rsidR="00202982" w:rsidRPr="002822DC" w:rsidRDefault="00202982" w:rsidP="00202982">
      <w:pPr>
        <w:tabs>
          <w:tab w:val="left" w:pos="6225"/>
        </w:tabs>
        <w:rPr>
          <w:kern w:val="28"/>
          <w:sz w:val="28"/>
        </w:rPr>
      </w:pPr>
    </w:p>
    <w:p w:rsidR="00202982" w:rsidRPr="002822DC" w:rsidRDefault="00202982" w:rsidP="00202982">
      <w:pPr>
        <w:tabs>
          <w:tab w:val="left" w:pos="6225"/>
        </w:tabs>
        <w:rPr>
          <w:kern w:val="28"/>
          <w:sz w:val="28"/>
        </w:rPr>
      </w:pPr>
    </w:p>
    <w:p w:rsidR="00202982" w:rsidRPr="002822DC" w:rsidRDefault="00202982" w:rsidP="00202982">
      <w:pPr>
        <w:tabs>
          <w:tab w:val="left" w:pos="6225"/>
        </w:tabs>
        <w:rPr>
          <w:kern w:val="28"/>
          <w:sz w:val="28"/>
        </w:rPr>
      </w:pPr>
      <w:r w:rsidRPr="002822DC">
        <w:rPr>
          <w:kern w:val="28"/>
          <w:sz w:val="28"/>
        </w:rPr>
        <w:t>БПОУ  РА</w:t>
      </w:r>
    </w:p>
    <w:p w:rsidR="00202982" w:rsidRPr="002822DC" w:rsidRDefault="00202982" w:rsidP="00202982">
      <w:pPr>
        <w:tabs>
          <w:tab w:val="left" w:pos="6225"/>
        </w:tabs>
        <w:rPr>
          <w:kern w:val="28"/>
          <w:sz w:val="28"/>
        </w:rPr>
      </w:pPr>
      <w:r w:rsidRPr="002822DC">
        <w:rPr>
          <w:kern w:val="28"/>
          <w:sz w:val="28"/>
        </w:rPr>
        <w:t>«Горно-Алтайский</w:t>
      </w:r>
    </w:p>
    <w:p w:rsidR="00326190" w:rsidRPr="002822DC" w:rsidRDefault="00202982" w:rsidP="00202982">
      <w:pPr>
        <w:tabs>
          <w:tab w:val="left" w:pos="6225"/>
        </w:tabs>
        <w:rPr>
          <w:sz w:val="28"/>
        </w:rPr>
      </w:pPr>
      <w:r w:rsidRPr="002822DC">
        <w:rPr>
          <w:kern w:val="28"/>
          <w:sz w:val="28"/>
        </w:rPr>
        <w:t>педаго</w:t>
      </w:r>
      <w:r w:rsidR="00EF0A55" w:rsidRPr="002822DC">
        <w:rPr>
          <w:kern w:val="28"/>
          <w:sz w:val="28"/>
        </w:rPr>
        <w:t xml:space="preserve">гический колледж»          преподаватель             </w:t>
      </w:r>
      <w:r w:rsidRPr="002822DC">
        <w:rPr>
          <w:kern w:val="28"/>
          <w:sz w:val="28"/>
        </w:rPr>
        <w:t xml:space="preserve">       </w:t>
      </w:r>
      <w:r w:rsidRPr="002822DC">
        <w:rPr>
          <w:kern w:val="28"/>
          <w:sz w:val="28"/>
        </w:rPr>
        <w:tab/>
        <w:t>В.Ю. Пупков</w:t>
      </w:r>
    </w:p>
    <w:p w:rsidR="00326190" w:rsidRPr="002822DC" w:rsidRDefault="00326190" w:rsidP="00326190">
      <w:pPr>
        <w:tabs>
          <w:tab w:val="left" w:pos="6225"/>
        </w:tabs>
        <w:rPr>
          <w:sz w:val="28"/>
        </w:rPr>
      </w:pPr>
    </w:p>
    <w:p w:rsidR="00326190" w:rsidRPr="002822DC" w:rsidRDefault="00326190" w:rsidP="00326190">
      <w:pPr>
        <w:tabs>
          <w:tab w:val="left" w:pos="6225"/>
        </w:tabs>
        <w:rPr>
          <w:sz w:val="28"/>
        </w:rPr>
      </w:pPr>
    </w:p>
    <w:p w:rsidR="00326190" w:rsidRPr="002822DC" w:rsidRDefault="00326190" w:rsidP="00326190">
      <w:pPr>
        <w:tabs>
          <w:tab w:val="left" w:pos="6225"/>
        </w:tabs>
        <w:rPr>
          <w:sz w:val="28"/>
        </w:rPr>
      </w:pPr>
    </w:p>
    <w:p w:rsidR="00326190" w:rsidRPr="002822DC" w:rsidRDefault="00326190" w:rsidP="00326190">
      <w:pPr>
        <w:rPr>
          <w:b/>
          <w:sz w:val="28"/>
        </w:rPr>
      </w:pPr>
      <w:r w:rsidRPr="002822DC">
        <w:rPr>
          <w:b/>
          <w:sz w:val="28"/>
        </w:rPr>
        <w:t xml:space="preserve">Эксперты: </w:t>
      </w:r>
    </w:p>
    <w:p w:rsidR="00EF0A55" w:rsidRPr="002822DC" w:rsidRDefault="00EF0A55" w:rsidP="00326190">
      <w:pPr>
        <w:rPr>
          <w:b/>
          <w:sz w:val="28"/>
        </w:rPr>
      </w:pPr>
    </w:p>
    <w:p w:rsidR="00326190" w:rsidRPr="002822DC" w:rsidRDefault="00EF0A55" w:rsidP="00326190">
      <w:pPr>
        <w:ind w:firstLine="180"/>
        <w:rPr>
          <w:sz w:val="28"/>
        </w:rPr>
      </w:pPr>
      <w:r w:rsidRPr="002822DC">
        <w:rPr>
          <w:sz w:val="28"/>
        </w:rPr>
        <w:t>__________________        _________________</w:t>
      </w:r>
      <w:r w:rsidR="00326190" w:rsidRPr="002822DC">
        <w:rPr>
          <w:sz w:val="28"/>
        </w:rPr>
        <w:t xml:space="preserve">   </w:t>
      </w:r>
      <w:r w:rsidRPr="002822DC">
        <w:rPr>
          <w:sz w:val="28"/>
        </w:rPr>
        <w:t xml:space="preserve">      ______________________</w:t>
      </w:r>
    </w:p>
    <w:p w:rsidR="00326190" w:rsidRPr="002822DC" w:rsidRDefault="00326190" w:rsidP="00326190">
      <w:pPr>
        <w:tabs>
          <w:tab w:val="left" w:pos="6225"/>
        </w:tabs>
        <w:rPr>
          <w:sz w:val="28"/>
        </w:rPr>
      </w:pPr>
      <w:r w:rsidRPr="002822DC">
        <w:rPr>
          <w:sz w:val="28"/>
        </w:rPr>
        <w:t xml:space="preserve"> </w:t>
      </w:r>
      <w:r w:rsidR="00EF0A55" w:rsidRPr="002822DC">
        <w:rPr>
          <w:sz w:val="28"/>
        </w:rPr>
        <w:t xml:space="preserve">   </w:t>
      </w:r>
      <w:r w:rsidRPr="002822DC">
        <w:rPr>
          <w:sz w:val="28"/>
        </w:rPr>
        <w:t xml:space="preserve">   </w:t>
      </w:r>
      <w:r w:rsidR="00EF0A55" w:rsidRPr="002822DC">
        <w:rPr>
          <w:sz w:val="28"/>
        </w:rPr>
        <w:t xml:space="preserve">(место работы) </w:t>
      </w:r>
      <w:r w:rsidRPr="002822DC">
        <w:rPr>
          <w:sz w:val="28"/>
        </w:rPr>
        <w:t xml:space="preserve">       (занимаемая должность</w:t>
      </w:r>
      <w:r w:rsidR="00EF0A55" w:rsidRPr="002822DC">
        <w:rPr>
          <w:sz w:val="28"/>
        </w:rPr>
        <w:t xml:space="preserve">)       </w:t>
      </w:r>
      <w:r w:rsidRPr="002822DC">
        <w:rPr>
          <w:sz w:val="28"/>
        </w:rPr>
        <w:t xml:space="preserve">  (инициалы, фамилия)</w:t>
      </w:r>
    </w:p>
    <w:p w:rsidR="00326190" w:rsidRPr="002822DC" w:rsidRDefault="00326190" w:rsidP="00326190">
      <w:pPr>
        <w:ind w:firstLine="180"/>
        <w:rPr>
          <w:sz w:val="28"/>
        </w:rPr>
      </w:pPr>
    </w:p>
    <w:p w:rsidR="00EF0A55" w:rsidRPr="002822DC" w:rsidRDefault="00EF0A55" w:rsidP="00EF0A55">
      <w:pPr>
        <w:ind w:firstLine="180"/>
        <w:rPr>
          <w:sz w:val="28"/>
        </w:rPr>
      </w:pPr>
      <w:r w:rsidRPr="002822DC">
        <w:rPr>
          <w:sz w:val="28"/>
        </w:rPr>
        <w:t>__________________        _________________         ______________________</w:t>
      </w:r>
    </w:p>
    <w:p w:rsidR="00EF0A55" w:rsidRPr="002822DC" w:rsidRDefault="00EF0A55" w:rsidP="00EF0A55">
      <w:pPr>
        <w:tabs>
          <w:tab w:val="left" w:pos="6225"/>
        </w:tabs>
        <w:rPr>
          <w:sz w:val="28"/>
        </w:rPr>
      </w:pPr>
      <w:r w:rsidRPr="002822DC">
        <w:rPr>
          <w:sz w:val="28"/>
        </w:rPr>
        <w:t xml:space="preserve">       (место работы)        (занимаемая должность)         (инициалы, фамилия)</w:t>
      </w:r>
    </w:p>
    <w:p w:rsidR="00EF0A55" w:rsidRPr="002822DC" w:rsidRDefault="00EF0A55" w:rsidP="00EF0A55">
      <w:pPr>
        <w:ind w:firstLine="180"/>
        <w:rPr>
          <w:sz w:val="28"/>
        </w:rPr>
      </w:pPr>
    </w:p>
    <w:p w:rsidR="00326190" w:rsidRPr="002822DC" w:rsidRDefault="00326190" w:rsidP="00326190">
      <w:pPr>
        <w:rPr>
          <w:sz w:val="28"/>
        </w:rPr>
      </w:pPr>
    </w:p>
    <w:sectPr w:rsidR="00326190" w:rsidRPr="002822DC" w:rsidSect="00DE7798">
      <w:footerReference w:type="first" r:id="rId24"/>
      <w:type w:val="continuous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A1475" w:rsidRDefault="003A1475" w:rsidP="00C94794">
      <w:pPr>
        <w:spacing w:line="240" w:lineRule="auto"/>
      </w:pPr>
      <w:r>
        <w:separator/>
      </w:r>
    </w:p>
  </w:endnote>
  <w:endnote w:type="continuationSeparator" w:id="0">
    <w:p w:rsidR="003A1475" w:rsidRDefault="003A1475" w:rsidP="00C9479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Vrinda">
    <w:altName w:val="Courier New"/>
    <w:panose1 w:val="00000400000000000000"/>
    <w:charset w:val="01"/>
    <w:family w:val="roman"/>
    <w:notTrueType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">
    <w:altName w:val="Times New Roman"/>
    <w:panose1 w:val="00000000000000000000"/>
    <w:charset w:val="CC"/>
    <w:family w:val="auto"/>
    <w:notTrueType/>
    <w:pitch w:val="variable"/>
    <w:sig w:usb0="00000001" w:usb1="00000000" w:usb2="00000000" w:usb3="00000000" w:csb0="00000005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charset w:val="CC"/>
    <w:family w:val="roman"/>
    <w:pitch w:val="variable"/>
    <w:sig w:usb0="E0000AFF" w:usb1="500078FF" w:usb2="00000021" w:usb3="00000000" w:csb0="000001BF" w:csb1="00000000"/>
  </w:font>
  <w:font w:name="Open Sans">
    <w:altName w:val="Tahoma"/>
    <w:charset w:val="CC"/>
    <w:family w:val="swiss"/>
    <w:pitch w:val="variable"/>
    <w:sig w:usb0="00000001" w:usb1="4000205B" w:usb2="00000028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D2746" w:rsidRPr="004B571B" w:rsidRDefault="00AD2746">
    <w:pPr>
      <w:pStyle w:val="ab"/>
      <w:jc w:val="right"/>
      <w:rPr>
        <w:sz w:val="18"/>
      </w:rPr>
    </w:pPr>
    <w:r w:rsidRPr="004B571B">
      <w:rPr>
        <w:sz w:val="18"/>
      </w:rPr>
      <w:fldChar w:fldCharType="begin"/>
    </w:r>
    <w:r w:rsidRPr="004B571B">
      <w:rPr>
        <w:sz w:val="18"/>
      </w:rPr>
      <w:instrText>PAGE   \* MERGEFORMAT</w:instrText>
    </w:r>
    <w:r w:rsidRPr="004B571B">
      <w:rPr>
        <w:sz w:val="18"/>
      </w:rPr>
      <w:fldChar w:fldCharType="separate"/>
    </w:r>
    <w:r>
      <w:rPr>
        <w:noProof/>
        <w:sz w:val="18"/>
      </w:rPr>
      <w:t>325</w:t>
    </w:r>
    <w:r w:rsidRPr="004B571B">
      <w:rPr>
        <w:sz w:val="18"/>
      </w:rPr>
      <w:fldChar w:fldCharType="end"/>
    </w:r>
  </w:p>
  <w:p w:rsidR="00AD2746" w:rsidRDefault="00AD2746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A1475" w:rsidRDefault="003A1475" w:rsidP="00C94794">
      <w:pPr>
        <w:spacing w:line="240" w:lineRule="auto"/>
      </w:pPr>
      <w:r>
        <w:separator/>
      </w:r>
    </w:p>
  </w:footnote>
  <w:footnote w:type="continuationSeparator" w:id="0">
    <w:p w:rsidR="003A1475" w:rsidRDefault="003A1475" w:rsidP="00C9479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62751215"/>
      <w:docPartObj>
        <w:docPartGallery w:val="Page Numbers (Top of Page)"/>
        <w:docPartUnique/>
      </w:docPartObj>
    </w:sdtPr>
    <w:sdtEndPr/>
    <w:sdtContent>
      <w:p w:rsidR="00AD2746" w:rsidRDefault="00AD2746">
        <w:pPr>
          <w:pStyle w:val="af0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822DC" w:rsidRPr="002822DC">
          <w:rPr>
            <w:noProof/>
            <w:lang w:val="ru-RU"/>
          </w:rPr>
          <w:t>16</w:t>
        </w:r>
        <w:r>
          <w:fldChar w:fldCharType="end"/>
        </w:r>
      </w:p>
    </w:sdtContent>
  </w:sdt>
  <w:p w:rsidR="00AD2746" w:rsidRDefault="00AD2746">
    <w:pPr>
      <w:pStyle w:val="af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2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3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A4358E3"/>
    <w:multiLevelType w:val="hybridMultilevel"/>
    <w:tmpl w:val="23DC07DC"/>
    <w:lvl w:ilvl="0" w:tplc="3A0C70D6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997F72"/>
    <w:multiLevelType w:val="hybridMultilevel"/>
    <w:tmpl w:val="E62A6F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D5D26"/>
    <w:multiLevelType w:val="hybridMultilevel"/>
    <w:tmpl w:val="693E024A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6D008CD"/>
    <w:multiLevelType w:val="hybridMultilevel"/>
    <w:tmpl w:val="99F6F1DC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9287C7E"/>
    <w:multiLevelType w:val="hybridMultilevel"/>
    <w:tmpl w:val="7850F5C4"/>
    <w:lvl w:ilvl="0" w:tplc="0CD491FC">
      <w:start w:val="1"/>
      <w:numFmt w:val="bullet"/>
      <w:lvlText w:val="-"/>
      <w:lvlJc w:val="left"/>
      <w:pPr>
        <w:ind w:left="72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4E2537E"/>
    <w:multiLevelType w:val="hybridMultilevel"/>
    <w:tmpl w:val="8C9CD5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010CA5"/>
    <w:multiLevelType w:val="hybridMultilevel"/>
    <w:tmpl w:val="8338608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F3E3983"/>
    <w:multiLevelType w:val="hybridMultilevel"/>
    <w:tmpl w:val="B27A9AB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51FE4D10"/>
    <w:multiLevelType w:val="hybridMultilevel"/>
    <w:tmpl w:val="AA88ADEE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47E3BB6"/>
    <w:multiLevelType w:val="hybridMultilevel"/>
    <w:tmpl w:val="F1E0C96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54A3240"/>
    <w:multiLevelType w:val="hybridMultilevel"/>
    <w:tmpl w:val="ECEE101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450C9E"/>
    <w:multiLevelType w:val="hybridMultilevel"/>
    <w:tmpl w:val="75C693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C4C301C"/>
    <w:multiLevelType w:val="hybridMultilevel"/>
    <w:tmpl w:val="9BBE5DC8"/>
    <w:lvl w:ilvl="0" w:tplc="0CD491FC">
      <w:start w:val="1"/>
      <w:numFmt w:val="bullet"/>
      <w:lvlText w:val="-"/>
      <w:lvlJc w:val="left"/>
      <w:pPr>
        <w:ind w:left="360" w:hanging="360"/>
      </w:pPr>
      <w:rPr>
        <w:rFonts w:ascii="Vrinda" w:hAnsi="Vrinda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6"/>
  </w:num>
  <w:num w:numId="3">
    <w:abstractNumId w:val="6"/>
  </w:num>
  <w:num w:numId="4">
    <w:abstractNumId w:val="12"/>
  </w:num>
  <w:num w:numId="5">
    <w:abstractNumId w:val="14"/>
  </w:num>
  <w:num w:numId="6">
    <w:abstractNumId w:val="10"/>
  </w:num>
  <w:num w:numId="7">
    <w:abstractNumId w:val="4"/>
  </w:num>
  <w:num w:numId="8">
    <w:abstractNumId w:val="15"/>
  </w:num>
  <w:num w:numId="9">
    <w:abstractNumId w:val="8"/>
  </w:num>
  <w:num w:numId="10">
    <w:abstractNumId w:val="7"/>
  </w:num>
  <w:num w:numId="1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794"/>
    <w:rsid w:val="0000041F"/>
    <w:rsid w:val="000005C2"/>
    <w:rsid w:val="00003C8C"/>
    <w:rsid w:val="00004B7B"/>
    <w:rsid w:val="00010678"/>
    <w:rsid w:val="00010900"/>
    <w:rsid w:val="00012FFE"/>
    <w:rsid w:val="000178EF"/>
    <w:rsid w:val="00026E23"/>
    <w:rsid w:val="00031114"/>
    <w:rsid w:val="00031965"/>
    <w:rsid w:val="00032F07"/>
    <w:rsid w:val="00033D0C"/>
    <w:rsid w:val="000343B3"/>
    <w:rsid w:val="00036E8F"/>
    <w:rsid w:val="00041276"/>
    <w:rsid w:val="00041CA7"/>
    <w:rsid w:val="00043DF8"/>
    <w:rsid w:val="00045F46"/>
    <w:rsid w:val="000509C2"/>
    <w:rsid w:val="00051E47"/>
    <w:rsid w:val="00055A63"/>
    <w:rsid w:val="00057E43"/>
    <w:rsid w:val="00061139"/>
    <w:rsid w:val="000649A2"/>
    <w:rsid w:val="00064BC9"/>
    <w:rsid w:val="00064C17"/>
    <w:rsid w:val="00066C74"/>
    <w:rsid w:val="00071CF9"/>
    <w:rsid w:val="00075311"/>
    <w:rsid w:val="00075E42"/>
    <w:rsid w:val="00077847"/>
    <w:rsid w:val="00077ABA"/>
    <w:rsid w:val="0008500F"/>
    <w:rsid w:val="000865B1"/>
    <w:rsid w:val="0009156C"/>
    <w:rsid w:val="0009314B"/>
    <w:rsid w:val="000948BB"/>
    <w:rsid w:val="00094919"/>
    <w:rsid w:val="000965BA"/>
    <w:rsid w:val="000A1FD0"/>
    <w:rsid w:val="000A336C"/>
    <w:rsid w:val="000A4970"/>
    <w:rsid w:val="000A62BC"/>
    <w:rsid w:val="000B06BF"/>
    <w:rsid w:val="000B1697"/>
    <w:rsid w:val="000B2899"/>
    <w:rsid w:val="000B4ECF"/>
    <w:rsid w:val="000C0293"/>
    <w:rsid w:val="000C1054"/>
    <w:rsid w:val="000C20A2"/>
    <w:rsid w:val="000D0C14"/>
    <w:rsid w:val="000D4DBB"/>
    <w:rsid w:val="000D659E"/>
    <w:rsid w:val="000E15E9"/>
    <w:rsid w:val="000E1C3B"/>
    <w:rsid w:val="000E32B1"/>
    <w:rsid w:val="000E3572"/>
    <w:rsid w:val="000E4719"/>
    <w:rsid w:val="000F06FE"/>
    <w:rsid w:val="000F2A03"/>
    <w:rsid w:val="000F36C0"/>
    <w:rsid w:val="000F5CF6"/>
    <w:rsid w:val="000F5F90"/>
    <w:rsid w:val="00100538"/>
    <w:rsid w:val="00103234"/>
    <w:rsid w:val="001070E0"/>
    <w:rsid w:val="00107468"/>
    <w:rsid w:val="00113916"/>
    <w:rsid w:val="0011487B"/>
    <w:rsid w:val="00117EE9"/>
    <w:rsid w:val="001268C2"/>
    <w:rsid w:val="00127CD1"/>
    <w:rsid w:val="001323FE"/>
    <w:rsid w:val="001353DA"/>
    <w:rsid w:val="00136B7A"/>
    <w:rsid w:val="0014100C"/>
    <w:rsid w:val="0014140C"/>
    <w:rsid w:val="001433B7"/>
    <w:rsid w:val="00144A67"/>
    <w:rsid w:val="001500A4"/>
    <w:rsid w:val="00150F59"/>
    <w:rsid w:val="00151CB3"/>
    <w:rsid w:val="0015303A"/>
    <w:rsid w:val="00162473"/>
    <w:rsid w:val="00163FE2"/>
    <w:rsid w:val="00172121"/>
    <w:rsid w:val="00176520"/>
    <w:rsid w:val="001767A1"/>
    <w:rsid w:val="00183D6B"/>
    <w:rsid w:val="00186CDA"/>
    <w:rsid w:val="00190EE5"/>
    <w:rsid w:val="00192CAA"/>
    <w:rsid w:val="00192CAB"/>
    <w:rsid w:val="00193DED"/>
    <w:rsid w:val="001948C5"/>
    <w:rsid w:val="00196124"/>
    <w:rsid w:val="001964D1"/>
    <w:rsid w:val="00197718"/>
    <w:rsid w:val="001A7ADA"/>
    <w:rsid w:val="001B1F0B"/>
    <w:rsid w:val="001B5F7C"/>
    <w:rsid w:val="001B7616"/>
    <w:rsid w:val="001C1A4B"/>
    <w:rsid w:val="001C33EA"/>
    <w:rsid w:val="001C3601"/>
    <w:rsid w:val="001C7E4E"/>
    <w:rsid w:val="001D25FC"/>
    <w:rsid w:val="001D3E0F"/>
    <w:rsid w:val="001D7DB9"/>
    <w:rsid w:val="001E0DA5"/>
    <w:rsid w:val="001E11FC"/>
    <w:rsid w:val="001E2715"/>
    <w:rsid w:val="001E28BB"/>
    <w:rsid w:val="001E3934"/>
    <w:rsid w:val="001E67DB"/>
    <w:rsid w:val="001E77DF"/>
    <w:rsid w:val="001F2501"/>
    <w:rsid w:val="001F2517"/>
    <w:rsid w:val="001F569B"/>
    <w:rsid w:val="001F5C52"/>
    <w:rsid w:val="001F7260"/>
    <w:rsid w:val="00200848"/>
    <w:rsid w:val="00202982"/>
    <w:rsid w:val="0020318B"/>
    <w:rsid w:val="002112D3"/>
    <w:rsid w:val="0021297E"/>
    <w:rsid w:val="00214A74"/>
    <w:rsid w:val="00214F6E"/>
    <w:rsid w:val="00215EFB"/>
    <w:rsid w:val="00226A57"/>
    <w:rsid w:val="00226F1A"/>
    <w:rsid w:val="00230D56"/>
    <w:rsid w:val="00231EB6"/>
    <w:rsid w:val="00233773"/>
    <w:rsid w:val="002456FF"/>
    <w:rsid w:val="00260094"/>
    <w:rsid w:val="0026193A"/>
    <w:rsid w:val="002627AB"/>
    <w:rsid w:val="0026521F"/>
    <w:rsid w:val="0026615A"/>
    <w:rsid w:val="00270079"/>
    <w:rsid w:val="002710FA"/>
    <w:rsid w:val="00277E0F"/>
    <w:rsid w:val="002822DC"/>
    <w:rsid w:val="00282DBE"/>
    <w:rsid w:val="00284E9E"/>
    <w:rsid w:val="00285226"/>
    <w:rsid w:val="00286889"/>
    <w:rsid w:val="00293FA2"/>
    <w:rsid w:val="002973DB"/>
    <w:rsid w:val="002A2060"/>
    <w:rsid w:val="002A29D0"/>
    <w:rsid w:val="002B017F"/>
    <w:rsid w:val="002B210B"/>
    <w:rsid w:val="002B42FE"/>
    <w:rsid w:val="002B6666"/>
    <w:rsid w:val="002C0568"/>
    <w:rsid w:val="002C2988"/>
    <w:rsid w:val="002C3C37"/>
    <w:rsid w:val="002C4405"/>
    <w:rsid w:val="002C44DA"/>
    <w:rsid w:val="002C7B91"/>
    <w:rsid w:val="002C7D06"/>
    <w:rsid w:val="002C7D8E"/>
    <w:rsid w:val="002D2058"/>
    <w:rsid w:val="002D58FA"/>
    <w:rsid w:val="002D622F"/>
    <w:rsid w:val="002E5547"/>
    <w:rsid w:val="002E60D0"/>
    <w:rsid w:val="002F0768"/>
    <w:rsid w:val="002F5770"/>
    <w:rsid w:val="00301255"/>
    <w:rsid w:val="00302721"/>
    <w:rsid w:val="00304790"/>
    <w:rsid w:val="003059A1"/>
    <w:rsid w:val="00306679"/>
    <w:rsid w:val="00320B00"/>
    <w:rsid w:val="00321E5B"/>
    <w:rsid w:val="00325376"/>
    <w:rsid w:val="00326190"/>
    <w:rsid w:val="003304D2"/>
    <w:rsid w:val="003311B2"/>
    <w:rsid w:val="00331A65"/>
    <w:rsid w:val="00337A62"/>
    <w:rsid w:val="00340BFD"/>
    <w:rsid w:val="00341DF2"/>
    <w:rsid w:val="00344E04"/>
    <w:rsid w:val="0034584F"/>
    <w:rsid w:val="00345A70"/>
    <w:rsid w:val="0034649D"/>
    <w:rsid w:val="003509DD"/>
    <w:rsid w:val="00355ADC"/>
    <w:rsid w:val="00360F56"/>
    <w:rsid w:val="00365AA6"/>
    <w:rsid w:val="00377E11"/>
    <w:rsid w:val="003803DE"/>
    <w:rsid w:val="003848DD"/>
    <w:rsid w:val="00393336"/>
    <w:rsid w:val="00393D52"/>
    <w:rsid w:val="003967AE"/>
    <w:rsid w:val="003A1475"/>
    <w:rsid w:val="003A2E6D"/>
    <w:rsid w:val="003A3668"/>
    <w:rsid w:val="003A45EB"/>
    <w:rsid w:val="003A4B2B"/>
    <w:rsid w:val="003A67BF"/>
    <w:rsid w:val="003A6817"/>
    <w:rsid w:val="003A6CDF"/>
    <w:rsid w:val="003A7EF8"/>
    <w:rsid w:val="003B191F"/>
    <w:rsid w:val="003B2DB9"/>
    <w:rsid w:val="003B6D97"/>
    <w:rsid w:val="003C341A"/>
    <w:rsid w:val="003C3788"/>
    <w:rsid w:val="003C4B9F"/>
    <w:rsid w:val="003C6CF0"/>
    <w:rsid w:val="003D2043"/>
    <w:rsid w:val="003D5A3A"/>
    <w:rsid w:val="003D5B56"/>
    <w:rsid w:val="003D6866"/>
    <w:rsid w:val="003E0260"/>
    <w:rsid w:val="003E0D84"/>
    <w:rsid w:val="003E2B53"/>
    <w:rsid w:val="003E4CBC"/>
    <w:rsid w:val="003E69B0"/>
    <w:rsid w:val="003E700D"/>
    <w:rsid w:val="003F159B"/>
    <w:rsid w:val="003F4EE7"/>
    <w:rsid w:val="003F5257"/>
    <w:rsid w:val="003F5BC3"/>
    <w:rsid w:val="004010FD"/>
    <w:rsid w:val="004015C6"/>
    <w:rsid w:val="00405346"/>
    <w:rsid w:val="00405CDA"/>
    <w:rsid w:val="004100B5"/>
    <w:rsid w:val="004104AD"/>
    <w:rsid w:val="00411A28"/>
    <w:rsid w:val="004147CC"/>
    <w:rsid w:val="004175AB"/>
    <w:rsid w:val="0042256E"/>
    <w:rsid w:val="004256A2"/>
    <w:rsid w:val="004313F0"/>
    <w:rsid w:val="0043323C"/>
    <w:rsid w:val="0043356B"/>
    <w:rsid w:val="00437076"/>
    <w:rsid w:val="004416AF"/>
    <w:rsid w:val="004449BE"/>
    <w:rsid w:val="0044772E"/>
    <w:rsid w:val="00456B8B"/>
    <w:rsid w:val="00466A0F"/>
    <w:rsid w:val="00472C19"/>
    <w:rsid w:val="004807C9"/>
    <w:rsid w:val="00480B6B"/>
    <w:rsid w:val="00480DCE"/>
    <w:rsid w:val="00487D30"/>
    <w:rsid w:val="004922C2"/>
    <w:rsid w:val="00497871"/>
    <w:rsid w:val="004A56F5"/>
    <w:rsid w:val="004A5C4C"/>
    <w:rsid w:val="004B14B2"/>
    <w:rsid w:val="004B172A"/>
    <w:rsid w:val="004B19B0"/>
    <w:rsid w:val="004B3B25"/>
    <w:rsid w:val="004B4D9D"/>
    <w:rsid w:val="004B66C8"/>
    <w:rsid w:val="004C01D9"/>
    <w:rsid w:val="004C0788"/>
    <w:rsid w:val="004C4F4E"/>
    <w:rsid w:val="004C68E7"/>
    <w:rsid w:val="004D24D7"/>
    <w:rsid w:val="004D3DAF"/>
    <w:rsid w:val="004D420D"/>
    <w:rsid w:val="004D47EC"/>
    <w:rsid w:val="004D6DC0"/>
    <w:rsid w:val="004D7426"/>
    <w:rsid w:val="004E0D50"/>
    <w:rsid w:val="004E463C"/>
    <w:rsid w:val="004E672A"/>
    <w:rsid w:val="004E7256"/>
    <w:rsid w:val="004F390D"/>
    <w:rsid w:val="004F4896"/>
    <w:rsid w:val="004F48AA"/>
    <w:rsid w:val="004F6DEE"/>
    <w:rsid w:val="00503E2F"/>
    <w:rsid w:val="005059F7"/>
    <w:rsid w:val="00506426"/>
    <w:rsid w:val="005070E2"/>
    <w:rsid w:val="005102BF"/>
    <w:rsid w:val="005127DA"/>
    <w:rsid w:val="00522B04"/>
    <w:rsid w:val="005230DC"/>
    <w:rsid w:val="00526094"/>
    <w:rsid w:val="005310A7"/>
    <w:rsid w:val="005310EE"/>
    <w:rsid w:val="0053323C"/>
    <w:rsid w:val="00542EFB"/>
    <w:rsid w:val="00547D87"/>
    <w:rsid w:val="005538C4"/>
    <w:rsid w:val="005539B7"/>
    <w:rsid w:val="00561BA9"/>
    <w:rsid w:val="005635C9"/>
    <w:rsid w:val="005667EF"/>
    <w:rsid w:val="00567543"/>
    <w:rsid w:val="00571916"/>
    <w:rsid w:val="00572EAE"/>
    <w:rsid w:val="005739A2"/>
    <w:rsid w:val="0057499A"/>
    <w:rsid w:val="005761FB"/>
    <w:rsid w:val="00576E76"/>
    <w:rsid w:val="00584A7C"/>
    <w:rsid w:val="00584E3D"/>
    <w:rsid w:val="00585978"/>
    <w:rsid w:val="00592C40"/>
    <w:rsid w:val="00594565"/>
    <w:rsid w:val="005947CF"/>
    <w:rsid w:val="00597729"/>
    <w:rsid w:val="00597A28"/>
    <w:rsid w:val="005A15FE"/>
    <w:rsid w:val="005A3987"/>
    <w:rsid w:val="005B268C"/>
    <w:rsid w:val="005C3288"/>
    <w:rsid w:val="005C33BF"/>
    <w:rsid w:val="005C5ABF"/>
    <w:rsid w:val="005C6267"/>
    <w:rsid w:val="005C6F66"/>
    <w:rsid w:val="005D4344"/>
    <w:rsid w:val="005E1C27"/>
    <w:rsid w:val="005E2F4B"/>
    <w:rsid w:val="005E35A5"/>
    <w:rsid w:val="005F24AB"/>
    <w:rsid w:val="005F5D7C"/>
    <w:rsid w:val="005F7C58"/>
    <w:rsid w:val="0060326A"/>
    <w:rsid w:val="0060398C"/>
    <w:rsid w:val="00604BD6"/>
    <w:rsid w:val="006070B5"/>
    <w:rsid w:val="00615567"/>
    <w:rsid w:val="00616584"/>
    <w:rsid w:val="0061707B"/>
    <w:rsid w:val="00617095"/>
    <w:rsid w:val="006170EA"/>
    <w:rsid w:val="00617319"/>
    <w:rsid w:val="006175F1"/>
    <w:rsid w:val="00620672"/>
    <w:rsid w:val="00621181"/>
    <w:rsid w:val="006219AA"/>
    <w:rsid w:val="006231C6"/>
    <w:rsid w:val="006255F8"/>
    <w:rsid w:val="0063073A"/>
    <w:rsid w:val="006333CF"/>
    <w:rsid w:val="00633D03"/>
    <w:rsid w:val="0063744F"/>
    <w:rsid w:val="0064366F"/>
    <w:rsid w:val="00644901"/>
    <w:rsid w:val="00651446"/>
    <w:rsid w:val="00651B98"/>
    <w:rsid w:val="00652579"/>
    <w:rsid w:val="00654D65"/>
    <w:rsid w:val="006558B6"/>
    <w:rsid w:val="006568ED"/>
    <w:rsid w:val="00657890"/>
    <w:rsid w:val="00662097"/>
    <w:rsid w:val="006640F3"/>
    <w:rsid w:val="00664B4B"/>
    <w:rsid w:val="00667D3B"/>
    <w:rsid w:val="00670D51"/>
    <w:rsid w:val="00676F06"/>
    <w:rsid w:val="006770A8"/>
    <w:rsid w:val="00683DFD"/>
    <w:rsid w:val="006850E4"/>
    <w:rsid w:val="006877CA"/>
    <w:rsid w:val="0069038C"/>
    <w:rsid w:val="00696ECD"/>
    <w:rsid w:val="006A0D2D"/>
    <w:rsid w:val="006A49CD"/>
    <w:rsid w:val="006A5017"/>
    <w:rsid w:val="006A7495"/>
    <w:rsid w:val="006B1E22"/>
    <w:rsid w:val="006B2B19"/>
    <w:rsid w:val="006B4086"/>
    <w:rsid w:val="006B4AE6"/>
    <w:rsid w:val="006B4BE9"/>
    <w:rsid w:val="006B4D2A"/>
    <w:rsid w:val="006B5F1D"/>
    <w:rsid w:val="006C1532"/>
    <w:rsid w:val="006C3047"/>
    <w:rsid w:val="006D2105"/>
    <w:rsid w:val="006D3D26"/>
    <w:rsid w:val="006D45B3"/>
    <w:rsid w:val="006D5AB8"/>
    <w:rsid w:val="006E106A"/>
    <w:rsid w:val="006E3DBC"/>
    <w:rsid w:val="006E479B"/>
    <w:rsid w:val="006E494F"/>
    <w:rsid w:val="006F1E9D"/>
    <w:rsid w:val="006F38A8"/>
    <w:rsid w:val="006F4340"/>
    <w:rsid w:val="006F4FAA"/>
    <w:rsid w:val="006F701F"/>
    <w:rsid w:val="00702EB5"/>
    <w:rsid w:val="00712194"/>
    <w:rsid w:val="007139B9"/>
    <w:rsid w:val="00713C54"/>
    <w:rsid w:val="007150F6"/>
    <w:rsid w:val="00717293"/>
    <w:rsid w:val="007202AA"/>
    <w:rsid w:val="00720775"/>
    <w:rsid w:val="00727FA9"/>
    <w:rsid w:val="00734401"/>
    <w:rsid w:val="007377A6"/>
    <w:rsid w:val="007412B0"/>
    <w:rsid w:val="00743C53"/>
    <w:rsid w:val="00745BD6"/>
    <w:rsid w:val="00747647"/>
    <w:rsid w:val="00753C39"/>
    <w:rsid w:val="0075480B"/>
    <w:rsid w:val="007550AC"/>
    <w:rsid w:val="007556CD"/>
    <w:rsid w:val="007571DE"/>
    <w:rsid w:val="00762997"/>
    <w:rsid w:val="00762AAB"/>
    <w:rsid w:val="0076732C"/>
    <w:rsid w:val="00770F3E"/>
    <w:rsid w:val="007720DF"/>
    <w:rsid w:val="00774293"/>
    <w:rsid w:val="0077574C"/>
    <w:rsid w:val="007770A7"/>
    <w:rsid w:val="0078242A"/>
    <w:rsid w:val="00782DDE"/>
    <w:rsid w:val="00785E8B"/>
    <w:rsid w:val="00786A82"/>
    <w:rsid w:val="00790808"/>
    <w:rsid w:val="007909D9"/>
    <w:rsid w:val="00793150"/>
    <w:rsid w:val="0079328C"/>
    <w:rsid w:val="0079401C"/>
    <w:rsid w:val="00794291"/>
    <w:rsid w:val="007961CF"/>
    <w:rsid w:val="00796B20"/>
    <w:rsid w:val="007978F8"/>
    <w:rsid w:val="007A3367"/>
    <w:rsid w:val="007A4F2F"/>
    <w:rsid w:val="007A6FC2"/>
    <w:rsid w:val="007B5A22"/>
    <w:rsid w:val="007C281F"/>
    <w:rsid w:val="007C76A9"/>
    <w:rsid w:val="007D3258"/>
    <w:rsid w:val="007D7A67"/>
    <w:rsid w:val="007E0182"/>
    <w:rsid w:val="007E1ED1"/>
    <w:rsid w:val="007E32DE"/>
    <w:rsid w:val="007E3F7A"/>
    <w:rsid w:val="007E7582"/>
    <w:rsid w:val="007E7688"/>
    <w:rsid w:val="007F5C8A"/>
    <w:rsid w:val="007F5E72"/>
    <w:rsid w:val="007F681C"/>
    <w:rsid w:val="007F6E5B"/>
    <w:rsid w:val="00801129"/>
    <w:rsid w:val="0080153E"/>
    <w:rsid w:val="008029F5"/>
    <w:rsid w:val="008052C6"/>
    <w:rsid w:val="008073C7"/>
    <w:rsid w:val="0080799B"/>
    <w:rsid w:val="00811D3A"/>
    <w:rsid w:val="00824FC2"/>
    <w:rsid w:val="0083113E"/>
    <w:rsid w:val="008314C0"/>
    <w:rsid w:val="008338BC"/>
    <w:rsid w:val="0083490E"/>
    <w:rsid w:val="00835B62"/>
    <w:rsid w:val="00836A20"/>
    <w:rsid w:val="0083771D"/>
    <w:rsid w:val="008378D6"/>
    <w:rsid w:val="0084062B"/>
    <w:rsid w:val="008445A8"/>
    <w:rsid w:val="008453A7"/>
    <w:rsid w:val="00845EAA"/>
    <w:rsid w:val="008522DC"/>
    <w:rsid w:val="00854C32"/>
    <w:rsid w:val="00857C44"/>
    <w:rsid w:val="0086097B"/>
    <w:rsid w:val="008679FF"/>
    <w:rsid w:val="008700AC"/>
    <w:rsid w:val="00871844"/>
    <w:rsid w:val="00873E1F"/>
    <w:rsid w:val="00874236"/>
    <w:rsid w:val="00882105"/>
    <w:rsid w:val="00885574"/>
    <w:rsid w:val="00886C33"/>
    <w:rsid w:val="0089326E"/>
    <w:rsid w:val="008964CE"/>
    <w:rsid w:val="008A1E37"/>
    <w:rsid w:val="008A2B08"/>
    <w:rsid w:val="008A6504"/>
    <w:rsid w:val="008B5940"/>
    <w:rsid w:val="008B5B3F"/>
    <w:rsid w:val="008C0CCC"/>
    <w:rsid w:val="008C3190"/>
    <w:rsid w:val="008C61D1"/>
    <w:rsid w:val="008C7AA6"/>
    <w:rsid w:val="008D0488"/>
    <w:rsid w:val="008D0DC1"/>
    <w:rsid w:val="008D3F0B"/>
    <w:rsid w:val="008D60E8"/>
    <w:rsid w:val="008D68F7"/>
    <w:rsid w:val="008F214E"/>
    <w:rsid w:val="008F2196"/>
    <w:rsid w:val="008F2DA6"/>
    <w:rsid w:val="009035F0"/>
    <w:rsid w:val="00903A42"/>
    <w:rsid w:val="00903BA4"/>
    <w:rsid w:val="00904E65"/>
    <w:rsid w:val="0090602A"/>
    <w:rsid w:val="00907E7F"/>
    <w:rsid w:val="009208ED"/>
    <w:rsid w:val="0092184B"/>
    <w:rsid w:val="009221C7"/>
    <w:rsid w:val="00924929"/>
    <w:rsid w:val="009279D4"/>
    <w:rsid w:val="00933E04"/>
    <w:rsid w:val="00934441"/>
    <w:rsid w:val="00940D5B"/>
    <w:rsid w:val="00946DBF"/>
    <w:rsid w:val="00947316"/>
    <w:rsid w:val="00947AE1"/>
    <w:rsid w:val="00955B19"/>
    <w:rsid w:val="00955D7C"/>
    <w:rsid w:val="009626CC"/>
    <w:rsid w:val="00963311"/>
    <w:rsid w:val="00964196"/>
    <w:rsid w:val="00964702"/>
    <w:rsid w:val="00965B31"/>
    <w:rsid w:val="00966B59"/>
    <w:rsid w:val="009707F9"/>
    <w:rsid w:val="00972D5E"/>
    <w:rsid w:val="00972F78"/>
    <w:rsid w:val="00976156"/>
    <w:rsid w:val="00983E95"/>
    <w:rsid w:val="0098455B"/>
    <w:rsid w:val="00986F60"/>
    <w:rsid w:val="00991F8F"/>
    <w:rsid w:val="00994894"/>
    <w:rsid w:val="0099525C"/>
    <w:rsid w:val="0099795D"/>
    <w:rsid w:val="00997B26"/>
    <w:rsid w:val="009A1153"/>
    <w:rsid w:val="009A1E85"/>
    <w:rsid w:val="009A1E8D"/>
    <w:rsid w:val="009A5826"/>
    <w:rsid w:val="009A5BA2"/>
    <w:rsid w:val="009B019C"/>
    <w:rsid w:val="009B3784"/>
    <w:rsid w:val="009B56C9"/>
    <w:rsid w:val="009B56E8"/>
    <w:rsid w:val="009B6115"/>
    <w:rsid w:val="009B68E2"/>
    <w:rsid w:val="009C08E0"/>
    <w:rsid w:val="009D3AE7"/>
    <w:rsid w:val="009D4B65"/>
    <w:rsid w:val="009D7002"/>
    <w:rsid w:val="009E0E56"/>
    <w:rsid w:val="009E27BB"/>
    <w:rsid w:val="009E297C"/>
    <w:rsid w:val="009E5CA4"/>
    <w:rsid w:val="009E775E"/>
    <w:rsid w:val="009F28FD"/>
    <w:rsid w:val="009F56AF"/>
    <w:rsid w:val="009F705D"/>
    <w:rsid w:val="00A02E25"/>
    <w:rsid w:val="00A03357"/>
    <w:rsid w:val="00A04077"/>
    <w:rsid w:val="00A04DC2"/>
    <w:rsid w:val="00A07616"/>
    <w:rsid w:val="00A23E13"/>
    <w:rsid w:val="00A255D6"/>
    <w:rsid w:val="00A26AF7"/>
    <w:rsid w:val="00A279EA"/>
    <w:rsid w:val="00A34187"/>
    <w:rsid w:val="00A358A7"/>
    <w:rsid w:val="00A35D0D"/>
    <w:rsid w:val="00A401F6"/>
    <w:rsid w:val="00A44684"/>
    <w:rsid w:val="00A45D4B"/>
    <w:rsid w:val="00A54203"/>
    <w:rsid w:val="00A55B4D"/>
    <w:rsid w:val="00A65438"/>
    <w:rsid w:val="00A66A3D"/>
    <w:rsid w:val="00A67C4E"/>
    <w:rsid w:val="00A768DD"/>
    <w:rsid w:val="00A772DC"/>
    <w:rsid w:val="00A81E47"/>
    <w:rsid w:val="00A85086"/>
    <w:rsid w:val="00A85C9D"/>
    <w:rsid w:val="00A86432"/>
    <w:rsid w:val="00A86E36"/>
    <w:rsid w:val="00A87340"/>
    <w:rsid w:val="00A87811"/>
    <w:rsid w:val="00A87F23"/>
    <w:rsid w:val="00A906D6"/>
    <w:rsid w:val="00A9136E"/>
    <w:rsid w:val="00A93E18"/>
    <w:rsid w:val="00A95915"/>
    <w:rsid w:val="00A979F1"/>
    <w:rsid w:val="00AA164F"/>
    <w:rsid w:val="00AA2118"/>
    <w:rsid w:val="00AA2F67"/>
    <w:rsid w:val="00AA42F9"/>
    <w:rsid w:val="00AA7D9B"/>
    <w:rsid w:val="00AB331D"/>
    <w:rsid w:val="00AB3556"/>
    <w:rsid w:val="00AB3C3A"/>
    <w:rsid w:val="00AB65E3"/>
    <w:rsid w:val="00AC0CCF"/>
    <w:rsid w:val="00AC3185"/>
    <w:rsid w:val="00AC42AD"/>
    <w:rsid w:val="00AC5AB0"/>
    <w:rsid w:val="00AC609E"/>
    <w:rsid w:val="00AD062E"/>
    <w:rsid w:val="00AD142D"/>
    <w:rsid w:val="00AD15DF"/>
    <w:rsid w:val="00AD2746"/>
    <w:rsid w:val="00AD369B"/>
    <w:rsid w:val="00AD4979"/>
    <w:rsid w:val="00AD5911"/>
    <w:rsid w:val="00AE0AD2"/>
    <w:rsid w:val="00AE17A5"/>
    <w:rsid w:val="00AE3476"/>
    <w:rsid w:val="00AE3AC2"/>
    <w:rsid w:val="00AE668A"/>
    <w:rsid w:val="00AE672D"/>
    <w:rsid w:val="00AE713D"/>
    <w:rsid w:val="00AE74F1"/>
    <w:rsid w:val="00AF2C1D"/>
    <w:rsid w:val="00AF6293"/>
    <w:rsid w:val="00B03099"/>
    <w:rsid w:val="00B04102"/>
    <w:rsid w:val="00B065DC"/>
    <w:rsid w:val="00B06D57"/>
    <w:rsid w:val="00B074AE"/>
    <w:rsid w:val="00B146F7"/>
    <w:rsid w:val="00B202C1"/>
    <w:rsid w:val="00B22BC2"/>
    <w:rsid w:val="00B23B46"/>
    <w:rsid w:val="00B2662A"/>
    <w:rsid w:val="00B33B94"/>
    <w:rsid w:val="00B3541E"/>
    <w:rsid w:val="00B35F4A"/>
    <w:rsid w:val="00B4037C"/>
    <w:rsid w:val="00B42970"/>
    <w:rsid w:val="00B45B79"/>
    <w:rsid w:val="00B46742"/>
    <w:rsid w:val="00B479E1"/>
    <w:rsid w:val="00B52146"/>
    <w:rsid w:val="00B53055"/>
    <w:rsid w:val="00B53D44"/>
    <w:rsid w:val="00B574B0"/>
    <w:rsid w:val="00B57823"/>
    <w:rsid w:val="00B614F6"/>
    <w:rsid w:val="00B62D39"/>
    <w:rsid w:val="00B646FC"/>
    <w:rsid w:val="00B65C46"/>
    <w:rsid w:val="00B67C86"/>
    <w:rsid w:val="00B70BEC"/>
    <w:rsid w:val="00B71A89"/>
    <w:rsid w:val="00B804DC"/>
    <w:rsid w:val="00B81B39"/>
    <w:rsid w:val="00B83432"/>
    <w:rsid w:val="00B84FBC"/>
    <w:rsid w:val="00B86AD9"/>
    <w:rsid w:val="00B91B8C"/>
    <w:rsid w:val="00B92153"/>
    <w:rsid w:val="00B967D6"/>
    <w:rsid w:val="00BA2A68"/>
    <w:rsid w:val="00BA3A0E"/>
    <w:rsid w:val="00BA3C4B"/>
    <w:rsid w:val="00BA4EFD"/>
    <w:rsid w:val="00BB1B1C"/>
    <w:rsid w:val="00BB3539"/>
    <w:rsid w:val="00BB54F0"/>
    <w:rsid w:val="00BB59F0"/>
    <w:rsid w:val="00BB5A3B"/>
    <w:rsid w:val="00BC3E9C"/>
    <w:rsid w:val="00BC446F"/>
    <w:rsid w:val="00BD51F1"/>
    <w:rsid w:val="00BD75D7"/>
    <w:rsid w:val="00BD7C43"/>
    <w:rsid w:val="00BE13CA"/>
    <w:rsid w:val="00BE4077"/>
    <w:rsid w:val="00BE4723"/>
    <w:rsid w:val="00BE5067"/>
    <w:rsid w:val="00BE56E7"/>
    <w:rsid w:val="00BE6611"/>
    <w:rsid w:val="00BF7952"/>
    <w:rsid w:val="00C064A7"/>
    <w:rsid w:val="00C0678E"/>
    <w:rsid w:val="00C11680"/>
    <w:rsid w:val="00C11A1D"/>
    <w:rsid w:val="00C14619"/>
    <w:rsid w:val="00C16241"/>
    <w:rsid w:val="00C16518"/>
    <w:rsid w:val="00C211B8"/>
    <w:rsid w:val="00C24580"/>
    <w:rsid w:val="00C25E0B"/>
    <w:rsid w:val="00C30B66"/>
    <w:rsid w:val="00C31B3C"/>
    <w:rsid w:val="00C35128"/>
    <w:rsid w:val="00C35B7F"/>
    <w:rsid w:val="00C40883"/>
    <w:rsid w:val="00C54589"/>
    <w:rsid w:val="00C54F11"/>
    <w:rsid w:val="00C612F6"/>
    <w:rsid w:val="00C61874"/>
    <w:rsid w:val="00C65BE0"/>
    <w:rsid w:val="00C65C7F"/>
    <w:rsid w:val="00C81F18"/>
    <w:rsid w:val="00C837B2"/>
    <w:rsid w:val="00C878F2"/>
    <w:rsid w:val="00C879F1"/>
    <w:rsid w:val="00C903C6"/>
    <w:rsid w:val="00C90D51"/>
    <w:rsid w:val="00C92034"/>
    <w:rsid w:val="00C93BA9"/>
    <w:rsid w:val="00C93E6D"/>
    <w:rsid w:val="00C943B3"/>
    <w:rsid w:val="00C94794"/>
    <w:rsid w:val="00C94E09"/>
    <w:rsid w:val="00CA1AAB"/>
    <w:rsid w:val="00CA6429"/>
    <w:rsid w:val="00CA7AFE"/>
    <w:rsid w:val="00CB0F23"/>
    <w:rsid w:val="00CB2D01"/>
    <w:rsid w:val="00CB6440"/>
    <w:rsid w:val="00CC0BF4"/>
    <w:rsid w:val="00CC240A"/>
    <w:rsid w:val="00CC33FC"/>
    <w:rsid w:val="00CC6E35"/>
    <w:rsid w:val="00CD1250"/>
    <w:rsid w:val="00CD4135"/>
    <w:rsid w:val="00CD7E9F"/>
    <w:rsid w:val="00CE42F0"/>
    <w:rsid w:val="00CE4F85"/>
    <w:rsid w:val="00CF28C5"/>
    <w:rsid w:val="00CF42AA"/>
    <w:rsid w:val="00CF7C9A"/>
    <w:rsid w:val="00D06273"/>
    <w:rsid w:val="00D10166"/>
    <w:rsid w:val="00D10285"/>
    <w:rsid w:val="00D110D0"/>
    <w:rsid w:val="00D12F27"/>
    <w:rsid w:val="00D318C9"/>
    <w:rsid w:val="00D31DCD"/>
    <w:rsid w:val="00D34BBA"/>
    <w:rsid w:val="00D35489"/>
    <w:rsid w:val="00D35FBD"/>
    <w:rsid w:val="00D40C82"/>
    <w:rsid w:val="00D44F15"/>
    <w:rsid w:val="00D50546"/>
    <w:rsid w:val="00D50DD9"/>
    <w:rsid w:val="00D534B4"/>
    <w:rsid w:val="00D56744"/>
    <w:rsid w:val="00D605E2"/>
    <w:rsid w:val="00D61C9D"/>
    <w:rsid w:val="00D633B0"/>
    <w:rsid w:val="00D64847"/>
    <w:rsid w:val="00D658F4"/>
    <w:rsid w:val="00D66D8C"/>
    <w:rsid w:val="00D70B3A"/>
    <w:rsid w:val="00D76F05"/>
    <w:rsid w:val="00D832D2"/>
    <w:rsid w:val="00D848C4"/>
    <w:rsid w:val="00D9034C"/>
    <w:rsid w:val="00D91D48"/>
    <w:rsid w:val="00D92CB2"/>
    <w:rsid w:val="00D96FDA"/>
    <w:rsid w:val="00D97416"/>
    <w:rsid w:val="00DA133D"/>
    <w:rsid w:val="00DA292A"/>
    <w:rsid w:val="00DA4FD2"/>
    <w:rsid w:val="00DB02A1"/>
    <w:rsid w:val="00DB0CDF"/>
    <w:rsid w:val="00DB18C2"/>
    <w:rsid w:val="00DB4D6D"/>
    <w:rsid w:val="00DB764C"/>
    <w:rsid w:val="00DC0B42"/>
    <w:rsid w:val="00DC4DA0"/>
    <w:rsid w:val="00DC7DCE"/>
    <w:rsid w:val="00DD5809"/>
    <w:rsid w:val="00DD5A04"/>
    <w:rsid w:val="00DD6F9F"/>
    <w:rsid w:val="00DE3696"/>
    <w:rsid w:val="00DE6D6A"/>
    <w:rsid w:val="00DE7798"/>
    <w:rsid w:val="00DF21C7"/>
    <w:rsid w:val="00DF2387"/>
    <w:rsid w:val="00DF4FEA"/>
    <w:rsid w:val="00DF6E62"/>
    <w:rsid w:val="00E02CF8"/>
    <w:rsid w:val="00E050A1"/>
    <w:rsid w:val="00E05BAF"/>
    <w:rsid w:val="00E06454"/>
    <w:rsid w:val="00E10676"/>
    <w:rsid w:val="00E10D7F"/>
    <w:rsid w:val="00E11DEC"/>
    <w:rsid w:val="00E160A6"/>
    <w:rsid w:val="00E17A78"/>
    <w:rsid w:val="00E2327B"/>
    <w:rsid w:val="00E252BD"/>
    <w:rsid w:val="00E25F2E"/>
    <w:rsid w:val="00E27D42"/>
    <w:rsid w:val="00E3167A"/>
    <w:rsid w:val="00E3205B"/>
    <w:rsid w:val="00E36A0D"/>
    <w:rsid w:val="00E443F3"/>
    <w:rsid w:val="00E515C8"/>
    <w:rsid w:val="00E54513"/>
    <w:rsid w:val="00E57EBB"/>
    <w:rsid w:val="00E6007E"/>
    <w:rsid w:val="00E61BB7"/>
    <w:rsid w:val="00E62A70"/>
    <w:rsid w:val="00E62CB6"/>
    <w:rsid w:val="00E66CC9"/>
    <w:rsid w:val="00E71024"/>
    <w:rsid w:val="00E8046E"/>
    <w:rsid w:val="00E8569F"/>
    <w:rsid w:val="00E90C6B"/>
    <w:rsid w:val="00E91D17"/>
    <w:rsid w:val="00EA3692"/>
    <w:rsid w:val="00EA48DB"/>
    <w:rsid w:val="00EB0ED4"/>
    <w:rsid w:val="00EB6FF6"/>
    <w:rsid w:val="00EB7189"/>
    <w:rsid w:val="00EC08FB"/>
    <w:rsid w:val="00EC11EE"/>
    <w:rsid w:val="00EC44DD"/>
    <w:rsid w:val="00EC74CC"/>
    <w:rsid w:val="00EC74F4"/>
    <w:rsid w:val="00ED2D72"/>
    <w:rsid w:val="00EE234E"/>
    <w:rsid w:val="00EE3069"/>
    <w:rsid w:val="00EF0985"/>
    <w:rsid w:val="00EF0A55"/>
    <w:rsid w:val="00EF1FC2"/>
    <w:rsid w:val="00EF3BC3"/>
    <w:rsid w:val="00EF3D1F"/>
    <w:rsid w:val="00EF445D"/>
    <w:rsid w:val="00EF4D6F"/>
    <w:rsid w:val="00EF594C"/>
    <w:rsid w:val="00EF62E8"/>
    <w:rsid w:val="00F102D7"/>
    <w:rsid w:val="00F1057D"/>
    <w:rsid w:val="00F14BEA"/>
    <w:rsid w:val="00F158D4"/>
    <w:rsid w:val="00F169A6"/>
    <w:rsid w:val="00F2127F"/>
    <w:rsid w:val="00F217EC"/>
    <w:rsid w:val="00F24170"/>
    <w:rsid w:val="00F2508E"/>
    <w:rsid w:val="00F2637E"/>
    <w:rsid w:val="00F2724A"/>
    <w:rsid w:val="00F40B9C"/>
    <w:rsid w:val="00F416E3"/>
    <w:rsid w:val="00F50391"/>
    <w:rsid w:val="00F5127B"/>
    <w:rsid w:val="00F534BB"/>
    <w:rsid w:val="00F54932"/>
    <w:rsid w:val="00F565A3"/>
    <w:rsid w:val="00F57696"/>
    <w:rsid w:val="00F607B1"/>
    <w:rsid w:val="00F6434C"/>
    <w:rsid w:val="00F6561E"/>
    <w:rsid w:val="00F72A7A"/>
    <w:rsid w:val="00F72DB1"/>
    <w:rsid w:val="00F7742C"/>
    <w:rsid w:val="00F813DD"/>
    <w:rsid w:val="00F821EA"/>
    <w:rsid w:val="00F82C28"/>
    <w:rsid w:val="00F85063"/>
    <w:rsid w:val="00F90547"/>
    <w:rsid w:val="00F9073C"/>
    <w:rsid w:val="00F9090C"/>
    <w:rsid w:val="00F91161"/>
    <w:rsid w:val="00F91205"/>
    <w:rsid w:val="00F95E29"/>
    <w:rsid w:val="00F961C4"/>
    <w:rsid w:val="00F9683C"/>
    <w:rsid w:val="00F97A1D"/>
    <w:rsid w:val="00FA1597"/>
    <w:rsid w:val="00FA3467"/>
    <w:rsid w:val="00FA4366"/>
    <w:rsid w:val="00FB29C7"/>
    <w:rsid w:val="00FB34DE"/>
    <w:rsid w:val="00FB3A79"/>
    <w:rsid w:val="00FB6211"/>
    <w:rsid w:val="00FC0168"/>
    <w:rsid w:val="00FC20BF"/>
    <w:rsid w:val="00FC2E5F"/>
    <w:rsid w:val="00FD0958"/>
    <w:rsid w:val="00FD1CDE"/>
    <w:rsid w:val="00FD32E5"/>
    <w:rsid w:val="00FD5D25"/>
    <w:rsid w:val="00FE6C5E"/>
    <w:rsid w:val="00FF1B2A"/>
    <w:rsid w:val="00FF28B2"/>
    <w:rsid w:val="00FF3422"/>
    <w:rsid w:val="00FF38ED"/>
    <w:rsid w:val="00FF524F"/>
    <w:rsid w:val="00FF64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183EDED-4679-48B2-8BDB-6EB6CA279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35A5"/>
    <w:pPr>
      <w:widowControl w:val="0"/>
      <w:spacing w:line="276" w:lineRule="auto"/>
      <w:jc w:val="both"/>
    </w:pPr>
    <w:rPr>
      <w:rFonts w:ascii="Times New Roman" w:hAnsi="Times New Roman"/>
      <w:sz w:val="24"/>
      <w:szCs w:val="22"/>
    </w:rPr>
  </w:style>
  <w:style w:type="paragraph" w:styleId="1">
    <w:name w:val="heading 1"/>
    <w:basedOn w:val="a"/>
    <w:next w:val="a"/>
    <w:link w:val="10"/>
    <w:uiPriority w:val="9"/>
    <w:qFormat/>
    <w:rsid w:val="00C94794"/>
    <w:pPr>
      <w:keepNext/>
      <w:spacing w:before="240" w:after="60" w:line="240" w:lineRule="auto"/>
      <w:outlineLvl w:val="0"/>
    </w:pPr>
    <w:rPr>
      <w:rFonts w:ascii="Arial" w:hAnsi="Arial"/>
      <w:b/>
      <w:bCs/>
      <w:kern w:val="32"/>
      <w:sz w:val="32"/>
      <w:szCs w:val="32"/>
      <w:lang w:val="x-none" w:eastAsia="x-none"/>
    </w:rPr>
  </w:style>
  <w:style w:type="paragraph" w:styleId="2">
    <w:name w:val="heading 2"/>
    <w:basedOn w:val="a"/>
    <w:next w:val="a"/>
    <w:link w:val="20"/>
    <w:uiPriority w:val="99"/>
    <w:qFormat/>
    <w:rsid w:val="00C94794"/>
    <w:pPr>
      <w:keepNext/>
      <w:spacing w:before="240" w:after="60" w:line="240" w:lineRule="auto"/>
      <w:outlineLvl w:val="1"/>
    </w:pPr>
    <w:rPr>
      <w:rFonts w:ascii="Arial" w:hAnsi="Arial"/>
      <w:b/>
      <w:bCs/>
      <w:i/>
      <w:iCs/>
      <w:sz w:val="28"/>
      <w:szCs w:val="28"/>
      <w:lang w:val="x-none" w:eastAsia="x-none"/>
    </w:rPr>
  </w:style>
  <w:style w:type="paragraph" w:styleId="3">
    <w:name w:val="heading 3"/>
    <w:basedOn w:val="a"/>
    <w:next w:val="a"/>
    <w:link w:val="30"/>
    <w:uiPriority w:val="99"/>
    <w:qFormat/>
    <w:rsid w:val="00FD1CDE"/>
    <w:pPr>
      <w:keepNext/>
      <w:keepLines/>
      <w:spacing w:before="200"/>
      <w:outlineLvl w:val="2"/>
    </w:pPr>
    <w:rPr>
      <w:rFonts w:ascii="Cambria" w:hAnsi="Cambria"/>
      <w:b/>
      <w:bCs/>
      <w:color w:val="4F81BD"/>
      <w:sz w:val="20"/>
      <w:szCs w:val="20"/>
      <w:lang w:val="x-none" w:eastAsia="x-none"/>
    </w:rPr>
  </w:style>
  <w:style w:type="paragraph" w:styleId="4">
    <w:name w:val="heading 4"/>
    <w:basedOn w:val="3"/>
    <w:next w:val="a"/>
    <w:link w:val="40"/>
    <w:uiPriority w:val="99"/>
    <w:qFormat/>
    <w:rsid w:val="00DD6F9F"/>
    <w:pPr>
      <w:widowControl/>
      <w:autoSpaceDE w:val="0"/>
      <w:autoSpaceDN w:val="0"/>
      <w:adjustRightInd w:val="0"/>
      <w:spacing w:before="240" w:after="240" w:line="360" w:lineRule="auto"/>
      <w:jc w:val="center"/>
      <w:outlineLvl w:val="3"/>
    </w:pPr>
    <w:rPr>
      <w:rFonts w:ascii="Times New Roman" w:eastAsia="Calibri" w:hAnsi="Times New Roman"/>
      <w:color w:val="auto"/>
      <w:sz w:val="24"/>
      <w:szCs w:val="24"/>
      <w:lang w:val="ru-RU" w:eastAsia="ru-RU"/>
    </w:rPr>
  </w:style>
  <w:style w:type="paragraph" w:styleId="5">
    <w:name w:val="heading 5"/>
    <w:basedOn w:val="a"/>
    <w:next w:val="a"/>
    <w:link w:val="50"/>
    <w:uiPriority w:val="9"/>
    <w:rsid w:val="00301255"/>
    <w:pPr>
      <w:keepNext/>
      <w:keepLines/>
      <w:widowControl/>
      <w:spacing w:before="220" w:after="40" w:line="240" w:lineRule="auto"/>
      <w:contextualSpacing/>
      <w:jc w:val="left"/>
      <w:outlineLvl w:val="4"/>
    </w:pPr>
    <w:rPr>
      <w:rFonts w:eastAsia="PMingLiU"/>
      <w:b/>
      <w:color w:val="000000"/>
      <w:sz w:val="22"/>
    </w:rPr>
  </w:style>
  <w:style w:type="paragraph" w:styleId="6">
    <w:name w:val="heading 6"/>
    <w:basedOn w:val="a"/>
    <w:next w:val="a"/>
    <w:link w:val="60"/>
    <w:uiPriority w:val="9"/>
    <w:rsid w:val="00301255"/>
    <w:pPr>
      <w:keepNext/>
      <w:keepLines/>
      <w:widowControl/>
      <w:spacing w:before="200" w:after="40" w:line="240" w:lineRule="auto"/>
      <w:contextualSpacing/>
      <w:jc w:val="left"/>
      <w:outlineLvl w:val="5"/>
    </w:pPr>
    <w:rPr>
      <w:rFonts w:eastAsia="PMingLiU"/>
      <w:b/>
      <w:color w:val="000000"/>
      <w:sz w:val="20"/>
      <w:szCs w:val="20"/>
    </w:rPr>
  </w:style>
  <w:style w:type="paragraph" w:styleId="7">
    <w:name w:val="heading 7"/>
    <w:basedOn w:val="a"/>
    <w:next w:val="a"/>
    <w:link w:val="70"/>
    <w:uiPriority w:val="99"/>
    <w:unhideWhenUsed/>
    <w:qFormat/>
    <w:rsid w:val="00301255"/>
    <w:pPr>
      <w:widowControl/>
      <w:spacing w:before="240" w:after="60" w:line="259" w:lineRule="auto"/>
      <w:jc w:val="left"/>
      <w:outlineLvl w:val="6"/>
    </w:pPr>
    <w:rPr>
      <w:rFonts w:ascii="Calibri" w:hAnsi="Calibri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94794"/>
    <w:rPr>
      <w:rFonts w:ascii="Arial" w:eastAsia="Times New Roman" w:hAnsi="Arial" w:cs="Times New Roman"/>
      <w:b/>
      <w:bCs/>
      <w:kern w:val="32"/>
      <w:sz w:val="32"/>
      <w:szCs w:val="32"/>
      <w:lang w:val="x-none" w:eastAsia="x-none"/>
    </w:rPr>
  </w:style>
  <w:style w:type="character" w:customStyle="1" w:styleId="20">
    <w:name w:val="Заголовок 2 Знак"/>
    <w:link w:val="2"/>
    <w:uiPriority w:val="99"/>
    <w:rsid w:val="00C94794"/>
    <w:rPr>
      <w:rFonts w:ascii="Arial" w:eastAsia="Times New Roman" w:hAnsi="Arial" w:cs="Times New Roman"/>
      <w:b/>
      <w:bCs/>
      <w:i/>
      <w:iCs/>
      <w:sz w:val="28"/>
      <w:szCs w:val="28"/>
      <w:lang w:val="x-none" w:eastAsia="x-none"/>
    </w:rPr>
  </w:style>
  <w:style w:type="paragraph" w:styleId="a3">
    <w:name w:val="footnote text"/>
    <w:basedOn w:val="a"/>
    <w:link w:val="a4"/>
    <w:uiPriority w:val="99"/>
    <w:rsid w:val="00C94794"/>
    <w:pPr>
      <w:spacing w:line="240" w:lineRule="auto"/>
    </w:pPr>
    <w:rPr>
      <w:sz w:val="20"/>
      <w:szCs w:val="20"/>
      <w:lang w:val="en-US" w:eastAsia="x-none"/>
    </w:rPr>
  </w:style>
  <w:style w:type="character" w:customStyle="1" w:styleId="a4">
    <w:name w:val="Текст сноски Знак"/>
    <w:link w:val="a3"/>
    <w:uiPriority w:val="99"/>
    <w:rsid w:val="00C94794"/>
    <w:rPr>
      <w:rFonts w:ascii="Times New Roman" w:eastAsia="Times New Roman" w:hAnsi="Times New Roman" w:cs="Times New Roman"/>
      <w:sz w:val="20"/>
      <w:szCs w:val="20"/>
      <w:lang w:val="en-US" w:eastAsia="x-none"/>
    </w:rPr>
  </w:style>
  <w:style w:type="character" w:styleId="a5">
    <w:name w:val="footnote reference"/>
    <w:uiPriority w:val="99"/>
    <w:rsid w:val="00C94794"/>
    <w:rPr>
      <w:rFonts w:cs="Times New Roman"/>
      <w:vertAlign w:val="superscript"/>
    </w:rPr>
  </w:style>
  <w:style w:type="character" w:styleId="a6">
    <w:name w:val="Emphasis"/>
    <w:uiPriority w:val="20"/>
    <w:qFormat/>
    <w:rsid w:val="00C94794"/>
    <w:rPr>
      <w:rFonts w:cs="Times New Roman"/>
      <w:i/>
    </w:rPr>
  </w:style>
  <w:style w:type="character" w:customStyle="1" w:styleId="31">
    <w:name w:val="Основной текст (3)_"/>
    <w:link w:val="32"/>
    <w:locked/>
    <w:rsid w:val="00C24580"/>
    <w:rPr>
      <w:b/>
      <w:sz w:val="22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C24580"/>
    <w:pPr>
      <w:shd w:val="clear" w:color="auto" w:fill="FFFFFF"/>
      <w:spacing w:before="6300" w:line="240" w:lineRule="atLeast"/>
      <w:ind w:hanging="260"/>
      <w:jc w:val="center"/>
    </w:pPr>
    <w:rPr>
      <w:b/>
      <w:szCs w:val="20"/>
      <w:lang w:val="x-none" w:eastAsia="x-none"/>
    </w:rPr>
  </w:style>
  <w:style w:type="paragraph" w:customStyle="1" w:styleId="ConsPlusNormal">
    <w:name w:val="ConsPlusNormal"/>
    <w:uiPriority w:val="99"/>
    <w:rsid w:val="00AB331D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7">
    <w:name w:val="Основной текст_"/>
    <w:link w:val="11"/>
    <w:uiPriority w:val="99"/>
    <w:locked/>
    <w:rsid w:val="00AB331D"/>
    <w:rPr>
      <w:rFonts w:ascii="Arial" w:hAnsi="Arial"/>
      <w:sz w:val="16"/>
      <w:shd w:val="clear" w:color="auto" w:fill="FFFFFF"/>
    </w:rPr>
  </w:style>
  <w:style w:type="paragraph" w:customStyle="1" w:styleId="11">
    <w:name w:val="Основной текст1"/>
    <w:basedOn w:val="a"/>
    <w:link w:val="a7"/>
    <w:uiPriority w:val="99"/>
    <w:rsid w:val="00AB331D"/>
    <w:pPr>
      <w:shd w:val="clear" w:color="auto" w:fill="FFFFFF"/>
      <w:spacing w:before="60" w:after="120" w:line="221" w:lineRule="exact"/>
    </w:pPr>
    <w:rPr>
      <w:rFonts w:ascii="Arial" w:hAnsi="Arial"/>
      <w:sz w:val="16"/>
      <w:szCs w:val="20"/>
      <w:lang w:val="x-none" w:eastAsia="x-none"/>
    </w:rPr>
  </w:style>
  <w:style w:type="paragraph" w:styleId="a8">
    <w:name w:val="List Paragraph"/>
    <w:basedOn w:val="a"/>
    <w:uiPriority w:val="34"/>
    <w:qFormat/>
    <w:rsid w:val="00EA3692"/>
    <w:pPr>
      <w:ind w:left="720"/>
    </w:pPr>
    <w:rPr>
      <w:rFonts w:cs="Calibri"/>
      <w:lang w:eastAsia="en-US"/>
    </w:rPr>
  </w:style>
  <w:style w:type="paragraph" w:customStyle="1" w:styleId="Default">
    <w:name w:val="Default"/>
    <w:uiPriority w:val="99"/>
    <w:rsid w:val="00365AA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9">
    <w:name w:val="Balloon Text"/>
    <w:basedOn w:val="a"/>
    <w:link w:val="aa"/>
    <w:uiPriority w:val="99"/>
    <w:unhideWhenUsed/>
    <w:rsid w:val="00C35B7F"/>
    <w:pPr>
      <w:spacing w:line="240" w:lineRule="auto"/>
    </w:pPr>
    <w:rPr>
      <w:rFonts w:ascii="Segoe UI" w:hAnsi="Segoe UI"/>
      <w:sz w:val="18"/>
      <w:szCs w:val="18"/>
      <w:lang w:val="x-none" w:eastAsia="x-none"/>
    </w:rPr>
  </w:style>
  <w:style w:type="character" w:customStyle="1" w:styleId="aa">
    <w:name w:val="Текст выноски Знак"/>
    <w:link w:val="a9"/>
    <w:uiPriority w:val="99"/>
    <w:rsid w:val="00C35B7F"/>
    <w:rPr>
      <w:rFonts w:ascii="Segoe UI" w:hAnsi="Segoe UI" w:cs="Segoe UI"/>
      <w:sz w:val="18"/>
      <w:szCs w:val="18"/>
    </w:rPr>
  </w:style>
  <w:style w:type="character" w:customStyle="1" w:styleId="FontStyle11">
    <w:name w:val="Font Style11"/>
    <w:uiPriority w:val="99"/>
    <w:rsid w:val="00A358A7"/>
    <w:rPr>
      <w:rFonts w:ascii="Times New Roman" w:hAnsi="Times New Roman" w:cs="Times New Roman" w:hint="default"/>
      <w:sz w:val="28"/>
      <w:szCs w:val="28"/>
    </w:rPr>
  </w:style>
  <w:style w:type="character" w:customStyle="1" w:styleId="30">
    <w:name w:val="Заголовок 3 Знак"/>
    <w:link w:val="3"/>
    <w:uiPriority w:val="99"/>
    <w:rsid w:val="00FD1CDE"/>
    <w:rPr>
      <w:rFonts w:ascii="Cambria" w:hAnsi="Cambria"/>
      <w:b/>
      <w:bCs/>
      <w:color w:val="4F81BD"/>
      <w:lang w:val="x-none" w:eastAsia="x-none"/>
    </w:rPr>
  </w:style>
  <w:style w:type="numbering" w:customStyle="1" w:styleId="12">
    <w:name w:val="Нет списка1"/>
    <w:next w:val="a2"/>
    <w:uiPriority w:val="99"/>
    <w:semiHidden/>
    <w:unhideWhenUsed/>
    <w:rsid w:val="00FD1CDE"/>
  </w:style>
  <w:style w:type="character" w:customStyle="1" w:styleId="c5">
    <w:name w:val="c5"/>
    <w:uiPriority w:val="99"/>
    <w:rsid w:val="00FD1CDE"/>
  </w:style>
  <w:style w:type="paragraph" w:customStyle="1" w:styleId="c6">
    <w:name w:val="c6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b">
    <w:name w:val="footer"/>
    <w:aliases w:val="Нижний колонтитул Знак Знак Знак,Нижний колонтитул1,Нижний колонтитул Знак Знак"/>
    <w:basedOn w:val="a"/>
    <w:link w:val="ac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sz w:val="20"/>
      <w:szCs w:val="20"/>
      <w:lang w:val="x-none" w:eastAsia="x-none"/>
    </w:rPr>
  </w:style>
  <w:style w:type="character" w:customStyle="1" w:styleId="ac">
    <w:name w:val="Нижний колонтитул Знак"/>
    <w:aliases w:val="Нижний колонтитул Знак Знак Знак Знак,Нижний колонтитул1 Знак,Нижний колонтитул Знак Знак Знак1"/>
    <w:link w:val="ab"/>
    <w:uiPriority w:val="99"/>
    <w:rsid w:val="00FD1CDE"/>
    <w:rPr>
      <w:rFonts w:ascii="Times New Roman" w:hAnsi="Times New Roman"/>
      <w:lang w:val="x-none" w:eastAsia="x-none"/>
    </w:rPr>
  </w:style>
  <w:style w:type="paragraph" w:styleId="ad">
    <w:name w:val="Normal (Web)"/>
    <w:aliases w:val="Обычный (Web)1,Обычный (Web),Обычный (веб)1"/>
    <w:basedOn w:val="a"/>
    <w:uiPriority w:val="99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styleId="ae">
    <w:name w:val="Hyperlink"/>
    <w:rsid w:val="00FD1CDE"/>
    <w:rPr>
      <w:color w:val="0000FF"/>
      <w:u w:val="single"/>
    </w:rPr>
  </w:style>
  <w:style w:type="table" w:styleId="af">
    <w:name w:val="Table Grid"/>
    <w:basedOn w:val="a1"/>
    <w:uiPriority w:val="39"/>
    <w:rsid w:val="00FD1CDE"/>
    <w:rPr>
      <w:rFonts w:ascii="Times New Roman" w:eastAsia="MS Mincho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header"/>
    <w:basedOn w:val="a"/>
    <w:link w:val="af1"/>
    <w:uiPriority w:val="99"/>
    <w:rsid w:val="00FD1CDE"/>
    <w:pPr>
      <w:tabs>
        <w:tab w:val="center" w:pos="4677"/>
        <w:tab w:val="right" w:pos="9355"/>
      </w:tabs>
      <w:spacing w:line="240" w:lineRule="auto"/>
    </w:pPr>
    <w:rPr>
      <w:rFonts w:eastAsia="MS Mincho"/>
      <w:szCs w:val="24"/>
      <w:lang w:val="x-none" w:eastAsia="ja-JP"/>
    </w:rPr>
  </w:style>
  <w:style w:type="character" w:customStyle="1" w:styleId="af1">
    <w:name w:val="Верхний колонтитул Знак"/>
    <w:link w:val="af0"/>
    <w:uiPriority w:val="99"/>
    <w:rsid w:val="00FD1CDE"/>
    <w:rPr>
      <w:rFonts w:ascii="Times New Roman" w:eastAsia="MS Mincho" w:hAnsi="Times New Roman"/>
      <w:sz w:val="24"/>
      <w:szCs w:val="24"/>
      <w:lang w:val="x-none" w:eastAsia="ja-JP"/>
    </w:rPr>
  </w:style>
  <w:style w:type="paragraph" w:styleId="HTML">
    <w:name w:val="HTML Preformatted"/>
    <w:basedOn w:val="a"/>
    <w:link w:val="HTML0"/>
    <w:uiPriority w:val="99"/>
    <w:rsid w:val="00FD1CD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0">
    <w:name w:val="Стандартный HTML Знак"/>
    <w:link w:val="HTML"/>
    <w:uiPriority w:val="99"/>
    <w:rsid w:val="00FD1CDE"/>
    <w:rPr>
      <w:rFonts w:ascii="Courier New" w:hAnsi="Courier New"/>
      <w:lang w:val="x-none" w:eastAsia="x-none"/>
    </w:rPr>
  </w:style>
  <w:style w:type="paragraph" w:styleId="af2">
    <w:name w:val="No Spacing"/>
    <w:basedOn w:val="a"/>
    <w:link w:val="af3"/>
    <w:uiPriority w:val="1"/>
    <w:qFormat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af4">
    <w:name w:val="Body Text Indent"/>
    <w:basedOn w:val="a"/>
    <w:link w:val="af5"/>
    <w:uiPriority w:val="99"/>
    <w:rsid w:val="00FD1CDE"/>
    <w:pPr>
      <w:spacing w:line="240" w:lineRule="auto"/>
      <w:ind w:firstLine="450"/>
    </w:pPr>
    <w:rPr>
      <w:sz w:val="20"/>
      <w:szCs w:val="20"/>
      <w:lang w:val="x-none" w:eastAsia="x-none"/>
    </w:rPr>
  </w:style>
  <w:style w:type="character" w:customStyle="1" w:styleId="af5">
    <w:name w:val="Основной текст с отступом Знак"/>
    <w:link w:val="af4"/>
    <w:uiPriority w:val="99"/>
    <w:rsid w:val="00FD1CDE"/>
    <w:rPr>
      <w:rFonts w:ascii="Times New Roman" w:hAnsi="Times New Roman"/>
      <w:lang w:val="x-none" w:eastAsia="x-none"/>
    </w:rPr>
  </w:style>
  <w:style w:type="paragraph" w:styleId="21">
    <w:name w:val="Body Text Indent 2"/>
    <w:basedOn w:val="a"/>
    <w:link w:val="22"/>
    <w:uiPriority w:val="99"/>
    <w:rsid w:val="00FD1CDE"/>
    <w:pPr>
      <w:spacing w:after="120" w:line="480" w:lineRule="auto"/>
      <w:ind w:left="283"/>
    </w:pPr>
    <w:rPr>
      <w:szCs w:val="24"/>
      <w:lang w:val="x-none" w:eastAsia="x-none"/>
    </w:rPr>
  </w:style>
  <w:style w:type="character" w:customStyle="1" w:styleId="22">
    <w:name w:val="Основной текст с отступом 2 Знак"/>
    <w:link w:val="21"/>
    <w:uiPriority w:val="99"/>
    <w:rsid w:val="00FD1CDE"/>
    <w:rPr>
      <w:rFonts w:ascii="Times New Roman" w:hAnsi="Times New Roman"/>
      <w:sz w:val="24"/>
      <w:szCs w:val="24"/>
      <w:lang w:val="x-none" w:eastAsia="x-none"/>
    </w:rPr>
  </w:style>
  <w:style w:type="paragraph" w:styleId="af6">
    <w:name w:val="Body Text"/>
    <w:basedOn w:val="a"/>
    <w:link w:val="af7"/>
    <w:uiPriority w:val="99"/>
    <w:rsid w:val="00FD1CDE"/>
    <w:pPr>
      <w:spacing w:after="120"/>
    </w:pPr>
    <w:rPr>
      <w:lang w:val="x-none" w:eastAsia="x-none"/>
    </w:rPr>
  </w:style>
  <w:style w:type="character" w:customStyle="1" w:styleId="af7">
    <w:name w:val="Основной текст Знак"/>
    <w:link w:val="af6"/>
    <w:uiPriority w:val="99"/>
    <w:rsid w:val="00FD1CDE"/>
    <w:rPr>
      <w:sz w:val="22"/>
      <w:szCs w:val="22"/>
      <w:lang w:val="x-none" w:eastAsia="x-none"/>
    </w:rPr>
  </w:style>
  <w:style w:type="character" w:styleId="af8">
    <w:name w:val="Strong"/>
    <w:qFormat/>
    <w:rsid w:val="00FD1CDE"/>
    <w:rPr>
      <w:b/>
      <w:bCs/>
    </w:rPr>
  </w:style>
  <w:style w:type="paragraph" w:customStyle="1" w:styleId="author">
    <w:name w:val="author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red">
    <w:name w:val="red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customStyle="1" w:styleId="blue">
    <w:name w:val="blue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paragraph" w:styleId="33">
    <w:name w:val="Body Text Indent 3"/>
    <w:basedOn w:val="a"/>
    <w:link w:val="34"/>
    <w:uiPriority w:val="99"/>
    <w:rsid w:val="00FD1CDE"/>
    <w:pPr>
      <w:spacing w:after="120"/>
      <w:ind w:left="283"/>
    </w:pPr>
    <w:rPr>
      <w:sz w:val="16"/>
      <w:szCs w:val="16"/>
      <w:lang w:val="x-none" w:eastAsia="x-none"/>
    </w:rPr>
  </w:style>
  <w:style w:type="character" w:customStyle="1" w:styleId="34">
    <w:name w:val="Основной текст с отступом 3 Знак"/>
    <w:link w:val="33"/>
    <w:uiPriority w:val="99"/>
    <w:rsid w:val="00FD1CDE"/>
    <w:rPr>
      <w:sz w:val="16"/>
      <w:szCs w:val="16"/>
      <w:lang w:val="x-none" w:eastAsia="x-none"/>
    </w:rPr>
  </w:style>
  <w:style w:type="paragraph" w:customStyle="1" w:styleId="bpx">
    <w:name w:val="bpx"/>
    <w:basedOn w:val="a"/>
    <w:uiPriority w:val="99"/>
    <w:rsid w:val="00FD1CDE"/>
    <w:pPr>
      <w:spacing w:before="100" w:beforeAutospacing="1" w:after="100" w:afterAutospacing="1" w:line="240" w:lineRule="auto"/>
    </w:pPr>
    <w:rPr>
      <w:rFonts w:cs="Calibri"/>
      <w:szCs w:val="24"/>
    </w:rPr>
  </w:style>
  <w:style w:type="character" w:customStyle="1" w:styleId="c19">
    <w:name w:val="c19"/>
    <w:uiPriority w:val="99"/>
    <w:rsid w:val="00FD1CDE"/>
  </w:style>
  <w:style w:type="character" w:styleId="af9">
    <w:name w:val="FollowedHyperlink"/>
    <w:uiPriority w:val="99"/>
    <w:semiHidden/>
    <w:rsid w:val="00FD1CDE"/>
    <w:rPr>
      <w:color w:val="800080"/>
      <w:u w:val="single"/>
    </w:rPr>
  </w:style>
  <w:style w:type="paragraph" w:customStyle="1" w:styleId="Style4">
    <w:name w:val="Style4"/>
    <w:basedOn w:val="a"/>
    <w:uiPriority w:val="99"/>
    <w:rsid w:val="00FD1CDE"/>
    <w:pPr>
      <w:autoSpaceDE w:val="0"/>
      <w:autoSpaceDN w:val="0"/>
      <w:adjustRightInd w:val="0"/>
      <w:spacing w:line="432" w:lineRule="exact"/>
      <w:ind w:firstLine="710"/>
    </w:pPr>
    <w:rPr>
      <w:rFonts w:cs="Calibri"/>
      <w:szCs w:val="24"/>
    </w:rPr>
  </w:style>
  <w:style w:type="character" w:customStyle="1" w:styleId="FontStyle17">
    <w:name w:val="Font Style17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10">
    <w:name w:val="Style10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4">
    <w:name w:val="Font Style14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12">
    <w:name w:val="Font Style12"/>
    <w:uiPriority w:val="99"/>
    <w:rsid w:val="00FD1CDE"/>
    <w:rPr>
      <w:rFonts w:ascii="Times New Roman" w:hAnsi="Times New Roman" w:cs="Times New Roman"/>
      <w:sz w:val="28"/>
      <w:szCs w:val="28"/>
    </w:rPr>
  </w:style>
  <w:style w:type="paragraph" w:customStyle="1" w:styleId="Style5">
    <w:name w:val="Style5"/>
    <w:basedOn w:val="a"/>
    <w:uiPriority w:val="99"/>
    <w:rsid w:val="00FD1CDE"/>
    <w:pPr>
      <w:autoSpaceDE w:val="0"/>
      <w:autoSpaceDN w:val="0"/>
      <w:adjustRightInd w:val="0"/>
      <w:spacing w:line="494" w:lineRule="exact"/>
      <w:jc w:val="right"/>
    </w:pPr>
    <w:rPr>
      <w:rFonts w:cs="Calibri"/>
      <w:szCs w:val="24"/>
    </w:rPr>
  </w:style>
  <w:style w:type="paragraph" w:customStyle="1" w:styleId="Style2">
    <w:name w:val="Style2"/>
    <w:basedOn w:val="a"/>
    <w:uiPriority w:val="99"/>
    <w:rsid w:val="00FD1CDE"/>
    <w:pPr>
      <w:autoSpaceDE w:val="0"/>
      <w:autoSpaceDN w:val="0"/>
      <w:adjustRightInd w:val="0"/>
      <w:spacing w:line="498" w:lineRule="exact"/>
      <w:ind w:firstLine="326"/>
    </w:pPr>
    <w:rPr>
      <w:rFonts w:cs="Calibri"/>
      <w:szCs w:val="24"/>
    </w:rPr>
  </w:style>
  <w:style w:type="character" w:customStyle="1" w:styleId="FontStyle15">
    <w:name w:val="Font Style15"/>
    <w:uiPriority w:val="99"/>
    <w:rsid w:val="00FD1CDE"/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cs="Calibri"/>
      <w:szCs w:val="24"/>
    </w:rPr>
  </w:style>
  <w:style w:type="character" w:customStyle="1" w:styleId="FontStyle13">
    <w:name w:val="Font Style13"/>
    <w:uiPriority w:val="99"/>
    <w:rsid w:val="00FD1CDE"/>
    <w:rPr>
      <w:rFonts w:ascii="Times New Roman" w:hAnsi="Times New Roman" w:cs="Times New Roman"/>
      <w:i/>
      <w:iCs/>
      <w:smallCaps/>
      <w:spacing w:val="20"/>
      <w:sz w:val="24"/>
      <w:szCs w:val="24"/>
    </w:rPr>
  </w:style>
  <w:style w:type="character" w:customStyle="1" w:styleId="FontStyle18">
    <w:name w:val="Font Style18"/>
    <w:uiPriority w:val="99"/>
    <w:rsid w:val="00FD1CDE"/>
    <w:rPr>
      <w:rFonts w:ascii="Times New Roman" w:hAnsi="Times New Roman" w:cs="Times New Roman"/>
      <w:sz w:val="28"/>
      <w:szCs w:val="28"/>
    </w:rPr>
  </w:style>
  <w:style w:type="character" w:customStyle="1" w:styleId="FontStyle24">
    <w:name w:val="Font Style24"/>
    <w:uiPriority w:val="99"/>
    <w:rsid w:val="00FD1CDE"/>
    <w:rPr>
      <w:rFonts w:ascii="Times New Roman" w:hAnsi="Times New Roman" w:cs="Times New Roman"/>
      <w:b/>
      <w:bCs/>
      <w:smallCaps/>
      <w:sz w:val="22"/>
      <w:szCs w:val="22"/>
    </w:rPr>
  </w:style>
  <w:style w:type="paragraph" w:customStyle="1" w:styleId="Style8">
    <w:name w:val="Style8"/>
    <w:basedOn w:val="a"/>
    <w:uiPriority w:val="99"/>
    <w:rsid w:val="00FD1CDE"/>
    <w:pPr>
      <w:autoSpaceDE w:val="0"/>
      <w:autoSpaceDN w:val="0"/>
      <w:adjustRightInd w:val="0"/>
      <w:spacing w:line="240" w:lineRule="auto"/>
    </w:pPr>
    <w:rPr>
      <w:rFonts w:ascii="Georgia" w:hAnsi="Georgia" w:cs="Georgia"/>
      <w:szCs w:val="24"/>
    </w:rPr>
  </w:style>
  <w:style w:type="paragraph" w:styleId="afa">
    <w:name w:val="Plain Text"/>
    <w:basedOn w:val="a"/>
    <w:link w:val="afb"/>
    <w:uiPriority w:val="99"/>
    <w:rsid w:val="00FD1CDE"/>
    <w:pPr>
      <w:spacing w:line="240" w:lineRule="auto"/>
    </w:pPr>
    <w:rPr>
      <w:rFonts w:ascii="Courier New" w:hAnsi="Courier New"/>
      <w:sz w:val="20"/>
      <w:szCs w:val="20"/>
      <w:lang w:val="x-none" w:eastAsia="x-none"/>
    </w:rPr>
  </w:style>
  <w:style w:type="character" w:customStyle="1" w:styleId="afb">
    <w:name w:val="Текст Знак"/>
    <w:link w:val="afa"/>
    <w:uiPriority w:val="99"/>
    <w:rsid w:val="00FD1CDE"/>
    <w:rPr>
      <w:rFonts w:ascii="Courier New" w:hAnsi="Courier New"/>
      <w:lang w:val="x-none" w:eastAsia="x-none"/>
    </w:rPr>
  </w:style>
  <w:style w:type="paragraph" w:styleId="23">
    <w:name w:val="List 2"/>
    <w:basedOn w:val="a"/>
    <w:uiPriority w:val="99"/>
    <w:rsid w:val="00FD1CDE"/>
    <w:pPr>
      <w:spacing w:line="240" w:lineRule="auto"/>
      <w:ind w:left="566" w:hanging="283"/>
    </w:pPr>
    <w:rPr>
      <w:szCs w:val="24"/>
    </w:rPr>
  </w:style>
  <w:style w:type="paragraph" w:styleId="afc">
    <w:name w:val="endnote text"/>
    <w:basedOn w:val="a"/>
    <w:link w:val="afd"/>
    <w:uiPriority w:val="99"/>
    <w:semiHidden/>
    <w:unhideWhenUsed/>
    <w:rsid w:val="00FD1CDE"/>
    <w:rPr>
      <w:sz w:val="20"/>
      <w:szCs w:val="20"/>
      <w:lang w:val="x-none" w:eastAsia="x-none"/>
    </w:rPr>
  </w:style>
  <w:style w:type="character" w:customStyle="1" w:styleId="afd">
    <w:name w:val="Текст концевой сноски Знак"/>
    <w:link w:val="afc"/>
    <w:uiPriority w:val="99"/>
    <w:semiHidden/>
    <w:rsid w:val="00FD1CDE"/>
    <w:rPr>
      <w:lang w:val="x-none" w:eastAsia="x-none"/>
    </w:rPr>
  </w:style>
  <w:style w:type="character" w:styleId="afe">
    <w:name w:val="endnote reference"/>
    <w:uiPriority w:val="99"/>
    <w:semiHidden/>
    <w:unhideWhenUsed/>
    <w:rsid w:val="00FD1CDE"/>
    <w:rPr>
      <w:vertAlign w:val="superscript"/>
    </w:rPr>
  </w:style>
  <w:style w:type="character" w:customStyle="1" w:styleId="apple-converted-space">
    <w:name w:val="apple-converted-space"/>
    <w:rsid w:val="00FD1CDE"/>
  </w:style>
  <w:style w:type="paragraph" w:customStyle="1" w:styleId="13">
    <w:name w:val="Абзац списка1"/>
    <w:basedOn w:val="a"/>
    <w:uiPriority w:val="99"/>
    <w:rsid w:val="00036E8F"/>
    <w:pPr>
      <w:ind w:left="720"/>
      <w:contextualSpacing/>
    </w:pPr>
    <w:rPr>
      <w:rFonts w:eastAsia="Arial Unicode MS"/>
      <w:lang w:eastAsia="en-US"/>
    </w:rPr>
  </w:style>
  <w:style w:type="character" w:styleId="aff">
    <w:name w:val="page number"/>
    <w:uiPriority w:val="99"/>
    <w:rsid w:val="00FA3467"/>
    <w:rPr>
      <w:rFonts w:cs="Times New Roman"/>
    </w:rPr>
  </w:style>
  <w:style w:type="character" w:customStyle="1" w:styleId="aff0">
    <w:name w:val="Основной Знак"/>
    <w:link w:val="aff1"/>
    <w:locked/>
    <w:rsid w:val="001D7DB9"/>
    <w:rPr>
      <w:rFonts w:ascii="NewtonCSanPin" w:hAnsi="NewtonCSanPin"/>
      <w:color w:val="000000"/>
      <w:sz w:val="21"/>
      <w:szCs w:val="21"/>
    </w:rPr>
  </w:style>
  <w:style w:type="paragraph" w:customStyle="1" w:styleId="aff1">
    <w:name w:val="Основной"/>
    <w:basedOn w:val="a"/>
    <w:link w:val="aff0"/>
    <w:rsid w:val="001D7DB9"/>
    <w:pPr>
      <w:autoSpaceDE w:val="0"/>
      <w:autoSpaceDN w:val="0"/>
      <w:adjustRightInd w:val="0"/>
      <w:spacing w:line="214" w:lineRule="atLeast"/>
      <w:ind w:firstLine="283"/>
    </w:pPr>
    <w:rPr>
      <w:rFonts w:ascii="NewtonCSanPin" w:hAnsi="NewtonCSanPin"/>
      <w:color w:val="000000"/>
      <w:sz w:val="21"/>
      <w:szCs w:val="21"/>
      <w:lang w:val="x-none" w:eastAsia="x-none"/>
    </w:rPr>
  </w:style>
  <w:style w:type="character" w:customStyle="1" w:styleId="Zag11">
    <w:name w:val="Zag_11"/>
    <w:rsid w:val="0060326A"/>
    <w:rPr>
      <w:color w:val="000000"/>
      <w:w w:val="100"/>
    </w:rPr>
  </w:style>
  <w:style w:type="paragraph" w:customStyle="1" w:styleId="p">
    <w:name w:val="p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p1">
    <w:name w:val="p1"/>
    <w:basedOn w:val="a"/>
    <w:rsid w:val="001353DA"/>
    <w:pPr>
      <w:spacing w:before="100" w:beforeAutospacing="1" w:after="100" w:afterAutospacing="1" w:line="240" w:lineRule="auto"/>
    </w:pPr>
    <w:rPr>
      <w:szCs w:val="24"/>
    </w:rPr>
  </w:style>
  <w:style w:type="paragraph" w:customStyle="1" w:styleId="24">
    <w:name w:val="Абзац списка2"/>
    <w:basedOn w:val="a"/>
    <w:rsid w:val="00071CF9"/>
    <w:pPr>
      <w:ind w:left="720"/>
      <w:contextualSpacing/>
    </w:pPr>
    <w:rPr>
      <w:lang w:eastAsia="en-US"/>
    </w:rPr>
  </w:style>
  <w:style w:type="character" w:customStyle="1" w:styleId="FontStyle57">
    <w:name w:val="Font Style57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44">
    <w:name w:val="Font Style44"/>
    <w:uiPriority w:val="99"/>
    <w:rsid w:val="002C44DA"/>
    <w:rPr>
      <w:rFonts w:ascii="Arial Narrow" w:hAnsi="Arial Narrow" w:cs="Arial Narrow"/>
      <w:sz w:val="20"/>
      <w:szCs w:val="20"/>
    </w:rPr>
  </w:style>
  <w:style w:type="character" w:customStyle="1" w:styleId="FontStyle42">
    <w:name w:val="Font Style42"/>
    <w:rsid w:val="002C44DA"/>
    <w:rPr>
      <w:rFonts w:ascii="Arial Narrow" w:hAnsi="Arial Narrow" w:cs="Arial Narrow"/>
      <w:b/>
      <w:bCs/>
      <w:sz w:val="20"/>
      <w:szCs w:val="20"/>
    </w:rPr>
  </w:style>
  <w:style w:type="paragraph" w:styleId="aff2">
    <w:name w:val="annotation text"/>
    <w:basedOn w:val="a"/>
    <w:link w:val="aff3"/>
    <w:uiPriority w:val="99"/>
    <w:unhideWhenUsed/>
    <w:rsid w:val="002C44DA"/>
    <w:pPr>
      <w:spacing w:line="240" w:lineRule="auto"/>
    </w:pPr>
    <w:rPr>
      <w:rFonts w:eastAsiaTheme="minorEastAsia" w:cstheme="minorBidi"/>
      <w:sz w:val="20"/>
      <w:szCs w:val="20"/>
    </w:rPr>
  </w:style>
  <w:style w:type="character" w:customStyle="1" w:styleId="aff3">
    <w:name w:val="Текст примечания Знак"/>
    <w:basedOn w:val="a0"/>
    <w:link w:val="aff2"/>
    <w:uiPriority w:val="99"/>
    <w:rsid w:val="002C44DA"/>
    <w:rPr>
      <w:rFonts w:ascii="Times New Roman" w:eastAsiaTheme="minorEastAsia" w:hAnsi="Times New Roman" w:cstheme="minorBidi"/>
    </w:rPr>
  </w:style>
  <w:style w:type="paragraph" w:styleId="aff4">
    <w:name w:val="annotation subject"/>
    <w:basedOn w:val="aff2"/>
    <w:next w:val="aff2"/>
    <w:link w:val="aff5"/>
    <w:uiPriority w:val="99"/>
    <w:rsid w:val="002C44DA"/>
    <w:rPr>
      <w:rFonts w:eastAsia="Times New Roman" w:cs="Times New Roman"/>
      <w:b/>
      <w:bCs/>
    </w:rPr>
  </w:style>
  <w:style w:type="character" w:customStyle="1" w:styleId="aff5">
    <w:name w:val="Тема примечания Знак"/>
    <w:basedOn w:val="aff3"/>
    <w:link w:val="aff4"/>
    <w:uiPriority w:val="99"/>
    <w:rsid w:val="002C44DA"/>
    <w:rPr>
      <w:rFonts w:ascii="Times New Roman" w:eastAsiaTheme="minorEastAsia" w:hAnsi="Times New Roman" w:cstheme="minorBidi"/>
      <w:b/>
      <w:bCs/>
    </w:rPr>
  </w:style>
  <w:style w:type="paragraph" w:styleId="25">
    <w:name w:val="Body Text 2"/>
    <w:basedOn w:val="a"/>
    <w:link w:val="26"/>
    <w:uiPriority w:val="99"/>
    <w:rsid w:val="002C44DA"/>
    <w:pPr>
      <w:spacing w:after="120" w:line="480" w:lineRule="auto"/>
    </w:pPr>
    <w:rPr>
      <w:szCs w:val="24"/>
    </w:rPr>
  </w:style>
  <w:style w:type="character" w:customStyle="1" w:styleId="26">
    <w:name w:val="Основной текст 2 Знак"/>
    <w:basedOn w:val="a0"/>
    <w:link w:val="25"/>
    <w:uiPriority w:val="99"/>
    <w:rsid w:val="002C44DA"/>
    <w:rPr>
      <w:rFonts w:ascii="Times New Roman" w:hAnsi="Times New Roman"/>
      <w:sz w:val="24"/>
      <w:szCs w:val="24"/>
    </w:rPr>
  </w:style>
  <w:style w:type="character" w:styleId="aff6">
    <w:name w:val="annotation reference"/>
    <w:uiPriority w:val="99"/>
    <w:rsid w:val="002C44DA"/>
    <w:rPr>
      <w:sz w:val="16"/>
      <w:szCs w:val="16"/>
    </w:rPr>
  </w:style>
  <w:style w:type="paragraph" w:customStyle="1" w:styleId="aff7">
    <w:name w:val="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27">
    <w:name w:val="Знак2"/>
    <w:basedOn w:val="a"/>
    <w:rsid w:val="002C44DA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29">
    <w:name w:val="Style29"/>
    <w:basedOn w:val="a"/>
    <w:uiPriority w:val="99"/>
    <w:rsid w:val="002C44DA"/>
    <w:pPr>
      <w:autoSpaceDE w:val="0"/>
      <w:autoSpaceDN w:val="0"/>
      <w:adjustRightInd w:val="0"/>
      <w:spacing w:line="258" w:lineRule="exact"/>
    </w:pPr>
    <w:rPr>
      <w:szCs w:val="24"/>
    </w:rPr>
  </w:style>
  <w:style w:type="paragraph" w:customStyle="1" w:styleId="Style31">
    <w:name w:val="Style31"/>
    <w:basedOn w:val="a"/>
    <w:uiPriority w:val="99"/>
    <w:rsid w:val="002C44DA"/>
    <w:pPr>
      <w:autoSpaceDE w:val="0"/>
      <w:autoSpaceDN w:val="0"/>
      <w:adjustRightInd w:val="0"/>
      <w:spacing w:line="278" w:lineRule="exact"/>
      <w:jc w:val="center"/>
    </w:pPr>
    <w:rPr>
      <w:szCs w:val="24"/>
    </w:rPr>
  </w:style>
  <w:style w:type="character" w:customStyle="1" w:styleId="FontStyle95">
    <w:name w:val="Font Style95"/>
    <w:uiPriority w:val="99"/>
    <w:rsid w:val="002C44DA"/>
    <w:rPr>
      <w:rFonts w:ascii="Times New Roman" w:hAnsi="Times New Roman" w:cs="Times New Roman"/>
      <w:sz w:val="20"/>
      <w:szCs w:val="20"/>
    </w:rPr>
  </w:style>
  <w:style w:type="character" w:customStyle="1" w:styleId="FontStyle125">
    <w:name w:val="Font Style125"/>
    <w:uiPriority w:val="99"/>
    <w:rsid w:val="002C44DA"/>
    <w:rPr>
      <w:rFonts w:ascii="Times New Roman" w:hAnsi="Times New Roman" w:cs="Times New Roman"/>
      <w:b/>
      <w:bCs/>
      <w:sz w:val="20"/>
      <w:szCs w:val="20"/>
    </w:rPr>
  </w:style>
  <w:style w:type="paragraph" w:customStyle="1" w:styleId="Style27">
    <w:name w:val="Style27"/>
    <w:basedOn w:val="a"/>
    <w:uiPriority w:val="99"/>
    <w:rsid w:val="002C44DA"/>
    <w:pPr>
      <w:autoSpaceDE w:val="0"/>
      <w:autoSpaceDN w:val="0"/>
      <w:adjustRightInd w:val="0"/>
      <w:spacing w:line="274" w:lineRule="exact"/>
    </w:pPr>
    <w:rPr>
      <w:szCs w:val="24"/>
    </w:rPr>
  </w:style>
  <w:style w:type="paragraph" w:customStyle="1" w:styleId="Style46">
    <w:name w:val="Style46"/>
    <w:basedOn w:val="a"/>
    <w:uiPriority w:val="99"/>
    <w:rsid w:val="002C44DA"/>
    <w:pPr>
      <w:autoSpaceDE w:val="0"/>
      <w:autoSpaceDN w:val="0"/>
      <w:adjustRightInd w:val="0"/>
      <w:spacing w:line="280" w:lineRule="exact"/>
    </w:pPr>
    <w:rPr>
      <w:szCs w:val="24"/>
    </w:rPr>
  </w:style>
  <w:style w:type="character" w:customStyle="1" w:styleId="FontStyle58">
    <w:name w:val="Font Style58"/>
    <w:uiPriority w:val="99"/>
    <w:rsid w:val="002C44D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70">
    <w:name w:val="Font Style70"/>
    <w:uiPriority w:val="99"/>
    <w:rsid w:val="002C44DA"/>
    <w:rPr>
      <w:rFonts w:ascii="Times New Roman" w:hAnsi="Times New Roman" w:cs="Times New Roman"/>
      <w:sz w:val="22"/>
      <w:szCs w:val="22"/>
    </w:rPr>
  </w:style>
  <w:style w:type="paragraph" w:customStyle="1" w:styleId="210">
    <w:name w:val="Знак Знак2 Знак Знак Знак1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211">
    <w:name w:val="Знак Знак2 Знак Знак Знак1 Знак Знак Знак Знак Знак Знак Знак Знак Знак Знак Знак Знак Знак Знак Знак Знак Знак Знак Знак Знак Знак Знак Знак Знак"/>
    <w:basedOn w:val="a"/>
    <w:rsid w:val="002C44D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Textbody">
    <w:name w:val="Text body"/>
    <w:basedOn w:val="a"/>
    <w:uiPriority w:val="99"/>
    <w:rsid w:val="002C44DA"/>
    <w:pPr>
      <w:suppressAutoHyphens/>
      <w:spacing w:line="240" w:lineRule="auto"/>
      <w:ind w:firstLine="850"/>
      <w:textAlignment w:val="baseline"/>
    </w:pPr>
    <w:rPr>
      <w:rFonts w:ascii="Liberation Serif" w:hAnsi="Liberation Serif" w:cs="Liberation Serif"/>
      <w:kern w:val="1"/>
      <w:szCs w:val="24"/>
      <w:lang w:eastAsia="hi-IN" w:bidi="hi-IN"/>
    </w:rPr>
  </w:style>
  <w:style w:type="character" w:customStyle="1" w:styleId="st">
    <w:name w:val="st"/>
    <w:uiPriority w:val="99"/>
    <w:rsid w:val="002C44DA"/>
    <w:rPr>
      <w:rFonts w:cs="Times New Roman"/>
    </w:rPr>
  </w:style>
  <w:style w:type="character" w:customStyle="1" w:styleId="40">
    <w:name w:val="Заголовок 4 Знак"/>
    <w:basedOn w:val="a0"/>
    <w:link w:val="4"/>
    <w:uiPriority w:val="99"/>
    <w:rsid w:val="00DD6F9F"/>
    <w:rPr>
      <w:rFonts w:ascii="Times New Roman" w:eastAsia="Calibri" w:hAnsi="Times New Roman"/>
      <w:b/>
      <w:bCs/>
      <w:sz w:val="24"/>
      <w:szCs w:val="24"/>
    </w:rPr>
  </w:style>
  <w:style w:type="character" w:customStyle="1" w:styleId="14">
    <w:name w:val="Нижний колонтитул Знак1"/>
    <w:basedOn w:val="a0"/>
    <w:uiPriority w:val="99"/>
    <w:semiHidden/>
    <w:rsid w:val="00DD6F9F"/>
    <w:rPr>
      <w:sz w:val="24"/>
      <w:szCs w:val="24"/>
    </w:rPr>
  </w:style>
  <w:style w:type="paragraph" w:customStyle="1" w:styleId="15">
    <w:name w:val="Без интервала1"/>
    <w:rsid w:val="00DD6F9F"/>
    <w:rPr>
      <w:rFonts w:eastAsia="Calibri" w:cs="Calibri"/>
      <w:sz w:val="22"/>
      <w:szCs w:val="22"/>
    </w:rPr>
  </w:style>
  <w:style w:type="paragraph" w:customStyle="1" w:styleId="xl63">
    <w:name w:val="xl6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4">
    <w:name w:val="xl6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65">
    <w:name w:val="xl6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66">
    <w:name w:val="xl6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67">
    <w:name w:val="xl6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68">
    <w:name w:val="xl6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Cs w:val="24"/>
    </w:rPr>
  </w:style>
  <w:style w:type="paragraph" w:customStyle="1" w:styleId="xl69">
    <w:name w:val="xl6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0">
    <w:name w:val="xl70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71">
    <w:name w:val="xl7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2">
    <w:name w:val="xl7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28"/>
      <w:szCs w:val="28"/>
    </w:rPr>
  </w:style>
  <w:style w:type="paragraph" w:customStyle="1" w:styleId="xl73">
    <w:name w:val="xl73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74">
    <w:name w:val="xl7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5">
    <w:name w:val="xl7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6">
    <w:name w:val="xl7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7">
    <w:name w:val="xl7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78">
    <w:name w:val="xl7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79">
    <w:name w:val="xl79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28"/>
      <w:szCs w:val="28"/>
    </w:rPr>
  </w:style>
  <w:style w:type="paragraph" w:customStyle="1" w:styleId="xl80">
    <w:name w:val="xl80"/>
    <w:basedOn w:val="a"/>
    <w:rsid w:val="00DD6F9F"/>
    <w:pPr>
      <w:widowControl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81">
    <w:name w:val="xl8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2">
    <w:name w:val="xl8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83">
    <w:name w:val="xl8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4">
    <w:name w:val="xl8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5">
    <w:name w:val="xl8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6">
    <w:name w:val="xl8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87">
    <w:name w:val="xl8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8">
    <w:name w:val="xl8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89">
    <w:name w:val="xl8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0">
    <w:name w:val="xl9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91">
    <w:name w:val="xl9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2">
    <w:name w:val="xl9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3">
    <w:name w:val="xl9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4">
    <w:name w:val="xl9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5">
    <w:name w:val="xl9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6">
    <w:name w:val="xl96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7">
    <w:name w:val="xl9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8">
    <w:name w:val="xl9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99">
    <w:name w:val="xl9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00">
    <w:name w:val="xl10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1">
    <w:name w:val="xl10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2">
    <w:name w:val="xl10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3">
    <w:name w:val="xl10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4">
    <w:name w:val="xl10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05">
    <w:name w:val="xl10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06">
    <w:name w:val="xl10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7">
    <w:name w:val="xl10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08">
    <w:name w:val="xl10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28"/>
      <w:szCs w:val="28"/>
    </w:rPr>
  </w:style>
  <w:style w:type="paragraph" w:customStyle="1" w:styleId="xl109">
    <w:name w:val="xl10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ABF8F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0">
    <w:name w:val="xl110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CD5B4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1">
    <w:name w:val="xl11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12">
    <w:name w:val="xl112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A1F5C3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3">
    <w:name w:val="xl11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9AF4B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4">
    <w:name w:val="xl11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5">
    <w:name w:val="xl11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BF9D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16">
    <w:name w:val="xl11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7">
    <w:name w:val="xl11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18">
    <w:name w:val="xl118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19">
    <w:name w:val="xl119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CCC0DA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0">
    <w:name w:val="xl12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1">
    <w:name w:val="xl12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2">
    <w:name w:val="xl122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0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23">
    <w:name w:val="xl123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4">
    <w:name w:val="xl124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25">
    <w:name w:val="xl12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6">
    <w:name w:val="xl126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7">
    <w:name w:val="xl127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28">
    <w:name w:val="xl12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29">
    <w:name w:val="xl12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0">
    <w:name w:val="xl130"/>
    <w:basedOn w:val="a"/>
    <w:rsid w:val="00DD6F9F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1">
    <w:name w:val="xl131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paragraph" w:customStyle="1" w:styleId="xl132">
    <w:name w:val="xl132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3">
    <w:name w:val="xl133"/>
    <w:basedOn w:val="a"/>
    <w:rsid w:val="00DD6F9F"/>
    <w:pPr>
      <w:widowControl/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34">
    <w:name w:val="xl134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font5">
    <w:name w:val="font5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5">
    <w:name w:val="xl13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6">
    <w:name w:val="xl13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left"/>
    </w:pPr>
    <w:rPr>
      <w:rFonts w:ascii="Arial" w:eastAsia="Calibri" w:hAnsi="Arial" w:cs="Arial"/>
      <w:sz w:val="32"/>
      <w:szCs w:val="32"/>
    </w:rPr>
  </w:style>
  <w:style w:type="paragraph" w:customStyle="1" w:styleId="xl137">
    <w:name w:val="xl137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color w:val="FF0000"/>
      <w:sz w:val="32"/>
      <w:szCs w:val="32"/>
    </w:rPr>
  </w:style>
  <w:style w:type="paragraph" w:customStyle="1" w:styleId="xl138">
    <w:name w:val="xl138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sz w:val="32"/>
      <w:szCs w:val="32"/>
    </w:rPr>
  </w:style>
  <w:style w:type="paragraph" w:customStyle="1" w:styleId="xl139">
    <w:name w:val="xl139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0">
    <w:name w:val="xl140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eastAsia="Calibri"/>
      <w:sz w:val="32"/>
      <w:szCs w:val="32"/>
    </w:rPr>
  </w:style>
  <w:style w:type="paragraph" w:customStyle="1" w:styleId="xl141">
    <w:name w:val="xl141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2">
    <w:name w:val="xl142"/>
    <w:basedOn w:val="a"/>
    <w:rsid w:val="00DD6F9F"/>
    <w:pPr>
      <w:widowControl/>
      <w:spacing w:before="100" w:beforeAutospacing="1" w:after="100" w:afterAutospacing="1" w:line="240" w:lineRule="auto"/>
      <w:jc w:val="left"/>
    </w:pPr>
    <w:rPr>
      <w:rFonts w:eastAsia="Calibri"/>
      <w:b/>
      <w:bCs/>
      <w:sz w:val="32"/>
      <w:szCs w:val="32"/>
    </w:rPr>
  </w:style>
  <w:style w:type="paragraph" w:customStyle="1" w:styleId="xl143">
    <w:name w:val="xl143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000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FFFFFF"/>
      <w:sz w:val="32"/>
      <w:szCs w:val="32"/>
    </w:rPr>
  </w:style>
  <w:style w:type="paragraph" w:customStyle="1" w:styleId="xl144">
    <w:name w:val="xl144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5">
    <w:name w:val="xl145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00B050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color w:val="000000"/>
      <w:sz w:val="32"/>
      <w:szCs w:val="32"/>
    </w:rPr>
  </w:style>
  <w:style w:type="paragraph" w:customStyle="1" w:styleId="xl146">
    <w:name w:val="xl146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81F1AE"/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47">
    <w:name w:val="xl147"/>
    <w:basedOn w:val="a"/>
    <w:rsid w:val="00DD6F9F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8">
    <w:name w:val="xl148"/>
    <w:basedOn w:val="a"/>
    <w:rsid w:val="00DD6F9F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28"/>
      <w:szCs w:val="28"/>
    </w:rPr>
  </w:style>
  <w:style w:type="paragraph" w:customStyle="1" w:styleId="xl149">
    <w:name w:val="xl149"/>
    <w:basedOn w:val="a"/>
    <w:rsid w:val="00DD6F9F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 w:line="240" w:lineRule="auto"/>
      <w:jc w:val="left"/>
    </w:pPr>
    <w:rPr>
      <w:rFonts w:ascii="Arial" w:eastAsia="Calibri" w:hAnsi="Arial" w:cs="Arial"/>
      <w:b/>
      <w:bCs/>
      <w:sz w:val="32"/>
      <w:szCs w:val="32"/>
    </w:rPr>
  </w:style>
  <w:style w:type="paragraph" w:customStyle="1" w:styleId="xl150">
    <w:name w:val="xl150"/>
    <w:basedOn w:val="a"/>
    <w:rsid w:val="00DD6F9F"/>
    <w:pPr>
      <w:widowControl/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eastAsia="Calibri" w:hAnsi="Arial" w:cs="Arial"/>
      <w:b/>
      <w:bCs/>
      <w:sz w:val="40"/>
      <w:szCs w:val="40"/>
    </w:rPr>
  </w:style>
  <w:style w:type="character" w:customStyle="1" w:styleId="blk">
    <w:name w:val="blk"/>
    <w:rsid w:val="00DD6F9F"/>
  </w:style>
  <w:style w:type="character" w:customStyle="1" w:styleId="FootnoteTextChar">
    <w:name w:val="Footnote Text Char"/>
    <w:locked/>
    <w:rsid w:val="00DD6F9F"/>
    <w:rPr>
      <w:rFonts w:ascii="Times New Roman" w:hAnsi="Times New Roman"/>
      <w:sz w:val="20"/>
      <w:lang w:val="x-none" w:eastAsia="ru-RU"/>
    </w:rPr>
  </w:style>
  <w:style w:type="character" w:customStyle="1" w:styleId="110">
    <w:name w:val="Текст примечания Знак11"/>
    <w:uiPriority w:val="99"/>
    <w:rsid w:val="00DD6F9F"/>
    <w:rPr>
      <w:rFonts w:ascii="Times New Roman" w:hAnsi="Times New Roman"/>
      <w:sz w:val="20"/>
    </w:rPr>
  </w:style>
  <w:style w:type="character" w:customStyle="1" w:styleId="111">
    <w:name w:val="Тема примечания Знак11"/>
    <w:uiPriority w:val="99"/>
    <w:rsid w:val="00DD6F9F"/>
    <w:rPr>
      <w:rFonts w:ascii="Times New Roman" w:hAnsi="Times New Roman"/>
      <w:b/>
      <w:sz w:val="20"/>
    </w:rPr>
  </w:style>
  <w:style w:type="character" w:customStyle="1" w:styleId="aff8">
    <w:name w:val="Цветовое выделение"/>
    <w:uiPriority w:val="99"/>
    <w:rsid w:val="00DD6F9F"/>
    <w:rPr>
      <w:b/>
      <w:color w:val="26282F"/>
    </w:rPr>
  </w:style>
  <w:style w:type="character" w:customStyle="1" w:styleId="aff9">
    <w:name w:val="Гипертекстовая ссылка"/>
    <w:uiPriority w:val="99"/>
    <w:rsid w:val="00DD6F9F"/>
    <w:rPr>
      <w:b/>
      <w:color w:val="106BBE"/>
    </w:rPr>
  </w:style>
  <w:style w:type="character" w:customStyle="1" w:styleId="affa">
    <w:name w:val="Активная гипертекстовая ссылка"/>
    <w:uiPriority w:val="99"/>
    <w:rsid w:val="00DD6F9F"/>
    <w:rPr>
      <w:b/>
      <w:color w:val="106BBE"/>
      <w:u w:val="single"/>
    </w:rPr>
  </w:style>
  <w:style w:type="character" w:customStyle="1" w:styleId="affb">
    <w:name w:val="Выделение для Базового Поиска"/>
    <w:uiPriority w:val="99"/>
    <w:rsid w:val="00DD6F9F"/>
    <w:rPr>
      <w:b/>
      <w:color w:val="0058A9"/>
    </w:rPr>
  </w:style>
  <w:style w:type="character" w:customStyle="1" w:styleId="affc">
    <w:name w:val="Выделение для Базового Поиска (курсив)"/>
    <w:uiPriority w:val="99"/>
    <w:rsid w:val="00DD6F9F"/>
    <w:rPr>
      <w:b/>
      <w:i/>
      <w:color w:val="0058A9"/>
    </w:rPr>
  </w:style>
  <w:style w:type="character" w:customStyle="1" w:styleId="affd">
    <w:name w:val="Заголовок своего сообщения"/>
    <w:uiPriority w:val="99"/>
    <w:rsid w:val="00DD6F9F"/>
    <w:rPr>
      <w:b/>
      <w:color w:val="26282F"/>
    </w:rPr>
  </w:style>
  <w:style w:type="character" w:customStyle="1" w:styleId="affe">
    <w:name w:val="Заголовок чужого сообщения"/>
    <w:uiPriority w:val="99"/>
    <w:rsid w:val="00DD6F9F"/>
    <w:rPr>
      <w:b/>
      <w:color w:val="FF0000"/>
    </w:rPr>
  </w:style>
  <w:style w:type="character" w:customStyle="1" w:styleId="afff">
    <w:name w:val="Найденные слова"/>
    <w:uiPriority w:val="99"/>
    <w:rsid w:val="00DD6F9F"/>
    <w:rPr>
      <w:b/>
      <w:color w:val="26282F"/>
      <w:shd w:val="clear" w:color="auto" w:fill="FFF580"/>
    </w:rPr>
  </w:style>
  <w:style w:type="character" w:customStyle="1" w:styleId="afff0">
    <w:name w:val="Не вступил в силу"/>
    <w:uiPriority w:val="99"/>
    <w:rsid w:val="00DD6F9F"/>
    <w:rPr>
      <w:b/>
      <w:color w:val="000000"/>
      <w:shd w:val="clear" w:color="auto" w:fill="D8EDE8"/>
    </w:rPr>
  </w:style>
  <w:style w:type="character" w:customStyle="1" w:styleId="afff1">
    <w:name w:val="Опечатки"/>
    <w:uiPriority w:val="99"/>
    <w:rsid w:val="00DD6F9F"/>
    <w:rPr>
      <w:color w:val="FF0000"/>
    </w:rPr>
  </w:style>
  <w:style w:type="character" w:customStyle="1" w:styleId="afff2">
    <w:name w:val="Продолжение ссылки"/>
    <w:uiPriority w:val="99"/>
    <w:rsid w:val="00DD6F9F"/>
  </w:style>
  <w:style w:type="character" w:customStyle="1" w:styleId="afff3">
    <w:name w:val="Сравнение редакций"/>
    <w:uiPriority w:val="99"/>
    <w:rsid w:val="00DD6F9F"/>
    <w:rPr>
      <w:b/>
      <w:color w:val="26282F"/>
    </w:rPr>
  </w:style>
  <w:style w:type="character" w:customStyle="1" w:styleId="afff4">
    <w:name w:val="Сравнение редакций. Добавленный фрагмент"/>
    <w:uiPriority w:val="99"/>
    <w:rsid w:val="00DD6F9F"/>
    <w:rPr>
      <w:color w:val="000000"/>
      <w:shd w:val="clear" w:color="auto" w:fill="C1D7FF"/>
    </w:rPr>
  </w:style>
  <w:style w:type="character" w:customStyle="1" w:styleId="afff5">
    <w:name w:val="Сравнение редакций. Удаленный фрагмент"/>
    <w:uiPriority w:val="99"/>
    <w:rsid w:val="00DD6F9F"/>
    <w:rPr>
      <w:color w:val="000000"/>
      <w:shd w:val="clear" w:color="auto" w:fill="C4C413"/>
    </w:rPr>
  </w:style>
  <w:style w:type="character" w:customStyle="1" w:styleId="afff6">
    <w:name w:val="Ссылка на утративший силу документ"/>
    <w:uiPriority w:val="99"/>
    <w:rsid w:val="00DD6F9F"/>
    <w:rPr>
      <w:b/>
      <w:color w:val="749232"/>
    </w:rPr>
  </w:style>
  <w:style w:type="character" w:customStyle="1" w:styleId="afff7">
    <w:name w:val="Утратил силу"/>
    <w:uiPriority w:val="99"/>
    <w:rsid w:val="00DD6F9F"/>
    <w:rPr>
      <w:b/>
      <w:strike/>
      <w:color w:val="666600"/>
    </w:rPr>
  </w:style>
  <w:style w:type="character" w:customStyle="1" w:styleId="16">
    <w:name w:val="Слабое выделение1"/>
    <w:rsid w:val="00DD6F9F"/>
    <w:rPr>
      <w:rFonts w:cs="Times New Roman"/>
      <w:i/>
      <w:iCs/>
      <w:color w:val="404040"/>
    </w:rPr>
  </w:style>
  <w:style w:type="character" w:customStyle="1" w:styleId="9">
    <w:name w:val="Основной текст + 9"/>
    <w:aliases w:val="5 pt,Не полужирный1,Интервал 0 pt2"/>
    <w:rsid w:val="00DD6F9F"/>
    <w:rPr>
      <w:rFonts w:ascii="Times New Roman" w:hAnsi="Times New Roman"/>
      <w:b/>
      <w:color w:val="000000"/>
      <w:spacing w:val="5"/>
      <w:w w:val="100"/>
      <w:position w:val="0"/>
      <w:sz w:val="19"/>
      <w:u w:val="none"/>
      <w:lang w:val="ru-RU" w:eastAsia="x-none"/>
    </w:rPr>
  </w:style>
  <w:style w:type="paragraph" w:customStyle="1" w:styleId="90">
    <w:name w:val="Основной текст9"/>
    <w:basedOn w:val="a"/>
    <w:uiPriority w:val="99"/>
    <w:rsid w:val="00DD6F9F"/>
    <w:pPr>
      <w:shd w:val="clear" w:color="auto" w:fill="FFFFFF"/>
      <w:spacing w:before="300" w:after="60" w:line="245" w:lineRule="exact"/>
      <w:ind w:hanging="580"/>
    </w:pPr>
    <w:rPr>
      <w:rFonts w:ascii="Arial" w:hAnsi="Arial" w:cs="Arial"/>
      <w:sz w:val="18"/>
      <w:szCs w:val="18"/>
      <w:lang w:eastAsia="en-US"/>
    </w:rPr>
  </w:style>
  <w:style w:type="character" w:customStyle="1" w:styleId="50">
    <w:name w:val="Заголовок 5 Знак"/>
    <w:basedOn w:val="a0"/>
    <w:link w:val="5"/>
    <w:uiPriority w:val="9"/>
    <w:rsid w:val="00301255"/>
    <w:rPr>
      <w:rFonts w:ascii="Times New Roman" w:eastAsia="PMingLiU" w:hAnsi="Times New Roman"/>
      <w:b/>
      <w:color w:val="000000"/>
      <w:sz w:val="22"/>
      <w:szCs w:val="22"/>
    </w:rPr>
  </w:style>
  <w:style w:type="character" w:customStyle="1" w:styleId="60">
    <w:name w:val="Заголовок 6 Знак"/>
    <w:basedOn w:val="a0"/>
    <w:link w:val="6"/>
    <w:uiPriority w:val="9"/>
    <w:rsid w:val="00301255"/>
    <w:rPr>
      <w:rFonts w:ascii="Times New Roman" w:eastAsia="PMingLiU" w:hAnsi="Times New Roman"/>
      <w:b/>
      <w:color w:val="000000"/>
    </w:rPr>
  </w:style>
  <w:style w:type="character" w:customStyle="1" w:styleId="70">
    <w:name w:val="Заголовок 7 Знак"/>
    <w:basedOn w:val="a0"/>
    <w:link w:val="7"/>
    <w:uiPriority w:val="99"/>
    <w:rsid w:val="00301255"/>
    <w:rPr>
      <w:sz w:val="24"/>
      <w:szCs w:val="24"/>
      <w:lang w:eastAsia="en-US"/>
    </w:rPr>
  </w:style>
  <w:style w:type="character" w:customStyle="1" w:styleId="17">
    <w:name w:val="Заголовок №1_"/>
    <w:link w:val="18"/>
    <w:locked/>
    <w:rsid w:val="00301255"/>
    <w:rPr>
      <w:rFonts w:ascii="Times New Roman" w:hAnsi="Times New Roman"/>
      <w:sz w:val="31"/>
      <w:shd w:val="clear" w:color="auto" w:fill="FFFFFF"/>
    </w:rPr>
  </w:style>
  <w:style w:type="paragraph" w:customStyle="1" w:styleId="18">
    <w:name w:val="Заголовок №1"/>
    <w:basedOn w:val="a"/>
    <w:link w:val="17"/>
    <w:rsid w:val="00301255"/>
    <w:pPr>
      <w:widowControl/>
      <w:shd w:val="clear" w:color="auto" w:fill="FFFFFF"/>
      <w:spacing w:before="4020" w:after="480" w:line="240" w:lineRule="atLeast"/>
      <w:jc w:val="left"/>
      <w:outlineLvl w:val="0"/>
    </w:pPr>
    <w:rPr>
      <w:sz w:val="31"/>
      <w:szCs w:val="20"/>
    </w:rPr>
  </w:style>
  <w:style w:type="paragraph" w:customStyle="1" w:styleId="msonormalcxspmiddle">
    <w:name w:val="msonormalcxspmiddle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paragraph" w:customStyle="1" w:styleId="msonormalcxsplast">
    <w:name w:val="msonormalcxsplast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szCs w:val="24"/>
    </w:rPr>
  </w:style>
  <w:style w:type="character" w:customStyle="1" w:styleId="19">
    <w:name w:val="Основной текст Знак1"/>
    <w:basedOn w:val="a0"/>
    <w:uiPriority w:val="99"/>
    <w:semiHidden/>
    <w:rsid w:val="00301255"/>
    <w:rPr>
      <w:sz w:val="22"/>
      <w:szCs w:val="22"/>
      <w:lang w:eastAsia="en-US"/>
    </w:rPr>
  </w:style>
  <w:style w:type="paragraph" w:styleId="1a">
    <w:name w:val="toc 1"/>
    <w:basedOn w:val="a"/>
    <w:next w:val="a"/>
    <w:autoRedefine/>
    <w:uiPriority w:val="39"/>
    <w:rsid w:val="00301255"/>
    <w:pPr>
      <w:widowControl/>
      <w:spacing w:before="240" w:after="120" w:line="240" w:lineRule="auto"/>
      <w:jc w:val="left"/>
    </w:pPr>
    <w:rPr>
      <w:rFonts w:ascii="Calibri" w:eastAsia="PMingLiU" w:hAnsi="Calibri" w:cs="Calibri"/>
      <w:b/>
      <w:bCs/>
      <w:sz w:val="20"/>
      <w:szCs w:val="20"/>
    </w:rPr>
  </w:style>
  <w:style w:type="paragraph" w:styleId="28">
    <w:name w:val="toc 2"/>
    <w:basedOn w:val="a"/>
    <w:next w:val="a"/>
    <w:autoRedefine/>
    <w:uiPriority w:val="39"/>
    <w:rsid w:val="00301255"/>
    <w:pPr>
      <w:widowControl/>
      <w:spacing w:before="120" w:line="240" w:lineRule="auto"/>
      <w:ind w:left="240"/>
      <w:jc w:val="left"/>
    </w:pPr>
    <w:rPr>
      <w:rFonts w:ascii="Calibri" w:eastAsia="PMingLiU" w:hAnsi="Calibri" w:cs="Calibri"/>
      <w:i/>
      <w:iCs/>
      <w:sz w:val="20"/>
      <w:szCs w:val="20"/>
    </w:rPr>
  </w:style>
  <w:style w:type="paragraph" w:styleId="35">
    <w:name w:val="toc 3"/>
    <w:basedOn w:val="a"/>
    <w:next w:val="a"/>
    <w:autoRedefine/>
    <w:uiPriority w:val="39"/>
    <w:rsid w:val="00301255"/>
    <w:pPr>
      <w:widowControl/>
      <w:spacing w:line="240" w:lineRule="auto"/>
      <w:ind w:left="480"/>
      <w:jc w:val="left"/>
    </w:pPr>
    <w:rPr>
      <w:rFonts w:eastAsia="PMingLiU"/>
      <w:sz w:val="28"/>
      <w:szCs w:val="28"/>
    </w:rPr>
  </w:style>
  <w:style w:type="character" w:customStyle="1" w:styleId="1b">
    <w:name w:val="Текст примечания Знак1"/>
    <w:basedOn w:val="a0"/>
    <w:uiPriority w:val="99"/>
    <w:semiHidden/>
    <w:rsid w:val="00301255"/>
    <w:rPr>
      <w:lang w:eastAsia="en-US"/>
    </w:rPr>
  </w:style>
  <w:style w:type="character" w:customStyle="1" w:styleId="130">
    <w:name w:val="Текст примечания Знак13"/>
    <w:uiPriority w:val="99"/>
    <w:semiHidden/>
    <w:rsid w:val="00301255"/>
    <w:rPr>
      <w:rFonts w:cs="Times New Roman"/>
      <w:sz w:val="20"/>
      <w:szCs w:val="20"/>
    </w:rPr>
  </w:style>
  <w:style w:type="character" w:customStyle="1" w:styleId="120">
    <w:name w:val="Текст примечания Знак12"/>
    <w:uiPriority w:val="99"/>
    <w:semiHidden/>
    <w:rsid w:val="00301255"/>
    <w:rPr>
      <w:rFonts w:cs="Times New Roman"/>
      <w:sz w:val="20"/>
      <w:szCs w:val="20"/>
    </w:rPr>
  </w:style>
  <w:style w:type="character" w:customStyle="1" w:styleId="1c">
    <w:name w:val="Тема примечания Знак1"/>
    <w:basedOn w:val="1b"/>
    <w:uiPriority w:val="99"/>
    <w:semiHidden/>
    <w:rsid w:val="00301255"/>
    <w:rPr>
      <w:b/>
      <w:bCs/>
      <w:lang w:eastAsia="en-US"/>
    </w:rPr>
  </w:style>
  <w:style w:type="character" w:customStyle="1" w:styleId="131">
    <w:name w:val="Тема примечания Знак13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character" w:customStyle="1" w:styleId="121">
    <w:name w:val="Тема примечания Знак1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paragraph" w:customStyle="1" w:styleId="afff8">
    <w:name w:val="Внимание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9">
    <w:name w:val="Внимание: криминал!!"/>
    <w:basedOn w:val="afff8"/>
    <w:next w:val="a"/>
    <w:uiPriority w:val="99"/>
    <w:rsid w:val="00301255"/>
  </w:style>
  <w:style w:type="paragraph" w:customStyle="1" w:styleId="afffa">
    <w:name w:val="Внимание: недобросовестность!"/>
    <w:basedOn w:val="afff8"/>
    <w:next w:val="a"/>
    <w:uiPriority w:val="99"/>
    <w:rsid w:val="00301255"/>
  </w:style>
  <w:style w:type="paragraph" w:customStyle="1" w:styleId="afffb">
    <w:name w:val="Дочерний элемент списк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color w:val="868381"/>
      <w:sz w:val="20"/>
      <w:szCs w:val="20"/>
    </w:rPr>
  </w:style>
  <w:style w:type="paragraph" w:customStyle="1" w:styleId="afffc">
    <w:name w:val="Основное меню (преемственное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ascii="Verdana" w:eastAsia="PMingLiU" w:hAnsi="Verdana" w:cs="Verdana"/>
      <w:sz w:val="22"/>
    </w:rPr>
  </w:style>
  <w:style w:type="paragraph" w:customStyle="1" w:styleId="1d">
    <w:name w:val="Заголовок1"/>
    <w:basedOn w:val="afffc"/>
    <w:next w:val="a"/>
    <w:uiPriority w:val="99"/>
    <w:rsid w:val="00301255"/>
    <w:rPr>
      <w:b/>
      <w:bCs/>
      <w:color w:val="0058A9"/>
      <w:shd w:val="clear" w:color="auto" w:fill="ECE9D8"/>
    </w:rPr>
  </w:style>
  <w:style w:type="paragraph" w:customStyle="1" w:styleId="afffd">
    <w:name w:val="Заголовок группы контролов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b/>
      <w:bCs/>
      <w:color w:val="000000"/>
      <w:szCs w:val="24"/>
    </w:rPr>
  </w:style>
  <w:style w:type="paragraph" w:customStyle="1" w:styleId="afffe">
    <w:name w:val="Заголовок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shd w:val="clear" w:color="auto" w:fill="FFFFFF"/>
      <w:lang w:val="ru-RU" w:eastAsia="ru-RU"/>
    </w:rPr>
  </w:style>
  <w:style w:type="paragraph" w:customStyle="1" w:styleId="affff">
    <w:name w:val="Заголовок распахивающейся части диалога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i/>
      <w:iCs/>
      <w:color w:val="000080"/>
      <w:sz w:val="22"/>
    </w:rPr>
  </w:style>
  <w:style w:type="paragraph" w:customStyle="1" w:styleId="affff0">
    <w:name w:val="Заголовок статьи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612" w:hanging="892"/>
    </w:pPr>
    <w:rPr>
      <w:rFonts w:eastAsia="PMingLiU"/>
      <w:szCs w:val="24"/>
    </w:rPr>
  </w:style>
  <w:style w:type="paragraph" w:customStyle="1" w:styleId="affff1">
    <w:name w:val="Заголовок ЭР (ле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after="250" w:line="360" w:lineRule="auto"/>
      <w:jc w:val="center"/>
    </w:pPr>
    <w:rPr>
      <w:rFonts w:eastAsia="PMingLiU"/>
      <w:b/>
      <w:bCs/>
      <w:color w:val="26282F"/>
      <w:sz w:val="26"/>
      <w:szCs w:val="26"/>
    </w:rPr>
  </w:style>
  <w:style w:type="paragraph" w:customStyle="1" w:styleId="affff2">
    <w:name w:val="Заголовок ЭР (правое окно)"/>
    <w:basedOn w:val="affff1"/>
    <w:next w:val="a"/>
    <w:uiPriority w:val="99"/>
    <w:rsid w:val="00301255"/>
    <w:pPr>
      <w:spacing w:after="0"/>
      <w:jc w:val="left"/>
    </w:pPr>
  </w:style>
  <w:style w:type="paragraph" w:customStyle="1" w:styleId="affff3">
    <w:name w:val="Интерактивный заголовок"/>
    <w:basedOn w:val="1d"/>
    <w:next w:val="a"/>
    <w:uiPriority w:val="99"/>
    <w:rsid w:val="00301255"/>
    <w:rPr>
      <w:u w:val="single"/>
    </w:rPr>
  </w:style>
  <w:style w:type="paragraph" w:customStyle="1" w:styleId="affff4">
    <w:name w:val="Текст информации об изменениях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color w:val="353842"/>
      <w:sz w:val="18"/>
      <w:szCs w:val="18"/>
    </w:rPr>
  </w:style>
  <w:style w:type="paragraph" w:customStyle="1" w:styleId="affff5">
    <w:name w:val="Информация об изменениях"/>
    <w:basedOn w:val="affff4"/>
    <w:next w:val="a"/>
    <w:uiPriority w:val="99"/>
    <w:rsid w:val="00301255"/>
    <w:pPr>
      <w:spacing w:before="180"/>
      <w:ind w:left="360" w:right="360" w:firstLine="0"/>
    </w:pPr>
    <w:rPr>
      <w:shd w:val="clear" w:color="auto" w:fill="EAEFED"/>
    </w:rPr>
  </w:style>
  <w:style w:type="paragraph" w:customStyle="1" w:styleId="affff6">
    <w:name w:val="Текст (справк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left="170" w:right="170"/>
      <w:jc w:val="left"/>
    </w:pPr>
    <w:rPr>
      <w:rFonts w:eastAsia="PMingLiU"/>
      <w:szCs w:val="24"/>
    </w:rPr>
  </w:style>
  <w:style w:type="paragraph" w:customStyle="1" w:styleId="affff7">
    <w:name w:val="Комментарий"/>
    <w:basedOn w:val="affff6"/>
    <w:next w:val="a"/>
    <w:uiPriority w:val="99"/>
    <w:rsid w:val="00301255"/>
    <w:pPr>
      <w:spacing w:before="75"/>
      <w:ind w:right="0"/>
      <w:jc w:val="both"/>
    </w:pPr>
    <w:rPr>
      <w:color w:val="353842"/>
      <w:shd w:val="clear" w:color="auto" w:fill="F0F0F0"/>
    </w:rPr>
  </w:style>
  <w:style w:type="paragraph" w:customStyle="1" w:styleId="affff8">
    <w:name w:val="Информация об изменениях документа"/>
    <w:basedOn w:val="affff7"/>
    <w:next w:val="a"/>
    <w:uiPriority w:val="99"/>
    <w:rsid w:val="00301255"/>
    <w:rPr>
      <w:i/>
      <w:iCs/>
    </w:rPr>
  </w:style>
  <w:style w:type="paragraph" w:customStyle="1" w:styleId="affff9">
    <w:name w:val="Текст (ле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a">
    <w:name w:val="Колонтитул (левый)"/>
    <w:basedOn w:val="affff9"/>
    <w:next w:val="a"/>
    <w:uiPriority w:val="99"/>
    <w:rsid w:val="00301255"/>
    <w:rPr>
      <w:sz w:val="14"/>
      <w:szCs w:val="14"/>
    </w:rPr>
  </w:style>
  <w:style w:type="paragraph" w:customStyle="1" w:styleId="affffb">
    <w:name w:val="Текст (прав. подпись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right"/>
    </w:pPr>
    <w:rPr>
      <w:rFonts w:eastAsia="PMingLiU"/>
      <w:szCs w:val="24"/>
    </w:rPr>
  </w:style>
  <w:style w:type="paragraph" w:customStyle="1" w:styleId="affffc">
    <w:name w:val="Колонтитул (правый)"/>
    <w:basedOn w:val="affffb"/>
    <w:next w:val="a"/>
    <w:uiPriority w:val="99"/>
    <w:rsid w:val="00301255"/>
    <w:rPr>
      <w:sz w:val="14"/>
      <w:szCs w:val="14"/>
    </w:rPr>
  </w:style>
  <w:style w:type="paragraph" w:customStyle="1" w:styleId="affffd">
    <w:name w:val="Комментарий пользователя"/>
    <w:basedOn w:val="affff7"/>
    <w:next w:val="a"/>
    <w:uiPriority w:val="99"/>
    <w:rsid w:val="00301255"/>
    <w:pPr>
      <w:jc w:val="left"/>
    </w:pPr>
    <w:rPr>
      <w:shd w:val="clear" w:color="auto" w:fill="FFDFE0"/>
    </w:rPr>
  </w:style>
  <w:style w:type="paragraph" w:customStyle="1" w:styleId="affffe">
    <w:name w:val="Куда обратиться?"/>
    <w:basedOn w:val="afff8"/>
    <w:next w:val="a"/>
    <w:uiPriority w:val="99"/>
    <w:rsid w:val="00301255"/>
  </w:style>
  <w:style w:type="paragraph" w:customStyle="1" w:styleId="afffff">
    <w:name w:val="Моноширинны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0">
    <w:name w:val="Напишите нам"/>
    <w:basedOn w:val="a"/>
    <w:next w:val="a"/>
    <w:uiPriority w:val="99"/>
    <w:rsid w:val="00301255"/>
    <w:pPr>
      <w:autoSpaceDE w:val="0"/>
      <w:autoSpaceDN w:val="0"/>
      <w:adjustRightInd w:val="0"/>
      <w:spacing w:before="90" w:after="90" w:line="360" w:lineRule="auto"/>
      <w:ind w:left="180" w:right="180"/>
    </w:pPr>
    <w:rPr>
      <w:rFonts w:eastAsia="PMingLiU"/>
      <w:sz w:val="20"/>
      <w:szCs w:val="20"/>
      <w:shd w:val="clear" w:color="auto" w:fill="EFFFAD"/>
    </w:rPr>
  </w:style>
  <w:style w:type="paragraph" w:customStyle="1" w:styleId="afffff1">
    <w:name w:val="Необходимые документы"/>
    <w:basedOn w:val="afff8"/>
    <w:next w:val="a"/>
    <w:uiPriority w:val="99"/>
    <w:rsid w:val="00301255"/>
    <w:pPr>
      <w:ind w:firstLine="118"/>
    </w:pPr>
  </w:style>
  <w:style w:type="paragraph" w:customStyle="1" w:styleId="afffff2">
    <w:name w:val="Нормальный (таблица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</w:pPr>
    <w:rPr>
      <w:rFonts w:eastAsia="PMingLiU"/>
      <w:szCs w:val="24"/>
    </w:rPr>
  </w:style>
  <w:style w:type="paragraph" w:customStyle="1" w:styleId="afffff3">
    <w:name w:val="Таблицы (моноширинный)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ascii="Courier New" w:eastAsia="PMingLiU" w:hAnsi="Courier New" w:cs="Courier New"/>
      <w:szCs w:val="24"/>
    </w:rPr>
  </w:style>
  <w:style w:type="paragraph" w:customStyle="1" w:styleId="afffff4">
    <w:name w:val="Оглавление"/>
    <w:basedOn w:val="afffff3"/>
    <w:next w:val="a"/>
    <w:uiPriority w:val="99"/>
    <w:rsid w:val="00301255"/>
    <w:pPr>
      <w:ind w:left="140"/>
    </w:pPr>
  </w:style>
  <w:style w:type="paragraph" w:customStyle="1" w:styleId="afffff5">
    <w:name w:val="Переменная часть"/>
    <w:basedOn w:val="afffc"/>
    <w:next w:val="a"/>
    <w:uiPriority w:val="99"/>
    <w:rsid w:val="00301255"/>
    <w:rPr>
      <w:sz w:val="18"/>
      <w:szCs w:val="18"/>
    </w:rPr>
  </w:style>
  <w:style w:type="paragraph" w:customStyle="1" w:styleId="afffff6">
    <w:name w:val="Подвал для информации об изменениях"/>
    <w:basedOn w:val="1"/>
    <w:next w:val="a"/>
    <w:uiPriority w:val="99"/>
    <w:rsid w:val="00301255"/>
    <w:pPr>
      <w:keepLines/>
      <w:widowControl/>
      <w:autoSpaceDE w:val="0"/>
      <w:autoSpaceDN w:val="0"/>
      <w:adjustRightInd w:val="0"/>
      <w:spacing w:before="480" w:after="240" w:line="360" w:lineRule="auto"/>
      <w:jc w:val="center"/>
      <w:outlineLvl w:val="9"/>
    </w:pPr>
    <w:rPr>
      <w:rFonts w:ascii="Times New Roman" w:eastAsia="PMingLiU" w:hAnsi="Times New Roman"/>
      <w:b w:val="0"/>
      <w:bCs w:val="0"/>
      <w:kern w:val="0"/>
      <w:sz w:val="18"/>
      <w:szCs w:val="18"/>
      <w:lang w:val="ru-RU" w:eastAsia="ru-RU"/>
    </w:rPr>
  </w:style>
  <w:style w:type="paragraph" w:customStyle="1" w:styleId="afffff7">
    <w:name w:val="Подзаголовок для информации об изменениях"/>
    <w:basedOn w:val="affff4"/>
    <w:next w:val="a"/>
    <w:uiPriority w:val="99"/>
    <w:rsid w:val="00301255"/>
    <w:rPr>
      <w:b/>
      <w:bCs/>
    </w:rPr>
  </w:style>
  <w:style w:type="paragraph" w:customStyle="1" w:styleId="afffff8">
    <w:name w:val="Подчёркнуный текст"/>
    <w:basedOn w:val="a"/>
    <w:next w:val="a"/>
    <w:uiPriority w:val="99"/>
    <w:rsid w:val="00301255"/>
    <w:pPr>
      <w:pBdr>
        <w:bottom w:val="single" w:sz="4" w:space="0" w:color="auto"/>
      </w:pBd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9">
    <w:name w:val="Постоянная часть"/>
    <w:basedOn w:val="afffc"/>
    <w:next w:val="a"/>
    <w:uiPriority w:val="99"/>
    <w:rsid w:val="00301255"/>
    <w:rPr>
      <w:sz w:val="20"/>
      <w:szCs w:val="20"/>
    </w:rPr>
  </w:style>
  <w:style w:type="paragraph" w:customStyle="1" w:styleId="afffffa">
    <w:name w:val="Прижатый влево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szCs w:val="24"/>
    </w:rPr>
  </w:style>
  <w:style w:type="paragraph" w:customStyle="1" w:styleId="afffffb">
    <w:name w:val="Пример."/>
    <w:basedOn w:val="afff8"/>
    <w:next w:val="a"/>
    <w:uiPriority w:val="99"/>
    <w:rsid w:val="00301255"/>
  </w:style>
  <w:style w:type="paragraph" w:customStyle="1" w:styleId="afffffc">
    <w:name w:val="Примечание."/>
    <w:basedOn w:val="afff8"/>
    <w:next w:val="a"/>
    <w:uiPriority w:val="99"/>
    <w:rsid w:val="00301255"/>
  </w:style>
  <w:style w:type="paragraph" w:customStyle="1" w:styleId="afffffd">
    <w:name w:val="Словарная статья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right="118"/>
    </w:pPr>
    <w:rPr>
      <w:rFonts w:eastAsia="PMingLiU"/>
      <w:szCs w:val="24"/>
    </w:rPr>
  </w:style>
  <w:style w:type="paragraph" w:customStyle="1" w:styleId="afffffe">
    <w:name w:val="Ссылка на официальную публикацию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ind w:firstLine="720"/>
    </w:pPr>
    <w:rPr>
      <w:rFonts w:eastAsia="PMingLiU"/>
      <w:szCs w:val="24"/>
    </w:rPr>
  </w:style>
  <w:style w:type="paragraph" w:customStyle="1" w:styleId="affffff">
    <w:name w:val="Текст в таблице"/>
    <w:basedOn w:val="afffff2"/>
    <w:next w:val="a"/>
    <w:uiPriority w:val="99"/>
    <w:rsid w:val="00301255"/>
    <w:pPr>
      <w:ind w:firstLine="500"/>
    </w:pPr>
  </w:style>
  <w:style w:type="paragraph" w:customStyle="1" w:styleId="affffff0">
    <w:name w:val="Текст ЭР (см. также)"/>
    <w:basedOn w:val="a"/>
    <w:next w:val="a"/>
    <w:uiPriority w:val="99"/>
    <w:rsid w:val="00301255"/>
    <w:pPr>
      <w:autoSpaceDE w:val="0"/>
      <w:autoSpaceDN w:val="0"/>
      <w:adjustRightInd w:val="0"/>
      <w:spacing w:before="200" w:line="360" w:lineRule="auto"/>
      <w:jc w:val="left"/>
    </w:pPr>
    <w:rPr>
      <w:rFonts w:eastAsia="PMingLiU"/>
      <w:sz w:val="20"/>
      <w:szCs w:val="20"/>
    </w:rPr>
  </w:style>
  <w:style w:type="paragraph" w:customStyle="1" w:styleId="affffff1">
    <w:name w:val="Технический комментарий"/>
    <w:basedOn w:val="a"/>
    <w:next w:val="a"/>
    <w:uiPriority w:val="99"/>
    <w:rsid w:val="00301255"/>
    <w:pPr>
      <w:autoSpaceDE w:val="0"/>
      <w:autoSpaceDN w:val="0"/>
      <w:adjustRightInd w:val="0"/>
      <w:spacing w:line="360" w:lineRule="auto"/>
      <w:jc w:val="left"/>
    </w:pPr>
    <w:rPr>
      <w:rFonts w:eastAsia="PMingLiU"/>
      <w:color w:val="463F31"/>
      <w:szCs w:val="24"/>
      <w:shd w:val="clear" w:color="auto" w:fill="FFFFA6"/>
    </w:rPr>
  </w:style>
  <w:style w:type="paragraph" w:customStyle="1" w:styleId="affffff2">
    <w:name w:val="Формула"/>
    <w:basedOn w:val="a"/>
    <w:next w:val="a"/>
    <w:uiPriority w:val="99"/>
    <w:rsid w:val="00301255"/>
    <w:pPr>
      <w:autoSpaceDE w:val="0"/>
      <w:autoSpaceDN w:val="0"/>
      <w:adjustRightInd w:val="0"/>
      <w:spacing w:before="240" w:after="240" w:line="360" w:lineRule="auto"/>
      <w:ind w:left="420" w:right="420" w:firstLine="300"/>
    </w:pPr>
    <w:rPr>
      <w:rFonts w:eastAsia="PMingLiU"/>
      <w:szCs w:val="24"/>
      <w:shd w:val="clear" w:color="auto" w:fill="F5F3DA"/>
    </w:rPr>
  </w:style>
  <w:style w:type="paragraph" w:customStyle="1" w:styleId="affffff3">
    <w:name w:val="Центрированный (таблица)"/>
    <w:basedOn w:val="afffff2"/>
    <w:next w:val="a"/>
    <w:uiPriority w:val="99"/>
    <w:rsid w:val="00301255"/>
    <w:pPr>
      <w:jc w:val="center"/>
    </w:pPr>
  </w:style>
  <w:style w:type="paragraph" w:customStyle="1" w:styleId="-">
    <w:name w:val="ЭР-содержание (правое окно)"/>
    <w:basedOn w:val="a"/>
    <w:next w:val="a"/>
    <w:uiPriority w:val="99"/>
    <w:rsid w:val="00301255"/>
    <w:pPr>
      <w:autoSpaceDE w:val="0"/>
      <w:autoSpaceDN w:val="0"/>
      <w:adjustRightInd w:val="0"/>
      <w:spacing w:before="300" w:line="360" w:lineRule="auto"/>
      <w:jc w:val="left"/>
    </w:pPr>
    <w:rPr>
      <w:rFonts w:eastAsia="PMingLiU"/>
      <w:szCs w:val="24"/>
    </w:rPr>
  </w:style>
  <w:style w:type="paragraph" w:styleId="41">
    <w:name w:val="toc 4"/>
    <w:basedOn w:val="a"/>
    <w:next w:val="a"/>
    <w:autoRedefine/>
    <w:uiPriority w:val="39"/>
    <w:rsid w:val="00301255"/>
    <w:pPr>
      <w:widowControl/>
      <w:spacing w:line="240" w:lineRule="auto"/>
      <w:ind w:left="720"/>
      <w:jc w:val="left"/>
    </w:pPr>
    <w:rPr>
      <w:rFonts w:ascii="Calibri" w:eastAsia="PMingLiU" w:hAnsi="Calibri" w:cs="Calibri"/>
      <w:sz w:val="20"/>
      <w:szCs w:val="20"/>
    </w:rPr>
  </w:style>
  <w:style w:type="paragraph" w:styleId="51">
    <w:name w:val="toc 5"/>
    <w:basedOn w:val="a"/>
    <w:next w:val="a"/>
    <w:autoRedefine/>
    <w:uiPriority w:val="39"/>
    <w:rsid w:val="00301255"/>
    <w:pPr>
      <w:widowControl/>
      <w:spacing w:line="240" w:lineRule="auto"/>
      <w:ind w:left="960"/>
      <w:jc w:val="left"/>
    </w:pPr>
    <w:rPr>
      <w:rFonts w:ascii="Calibri" w:eastAsia="PMingLiU" w:hAnsi="Calibri" w:cs="Calibri"/>
      <w:sz w:val="20"/>
      <w:szCs w:val="20"/>
    </w:rPr>
  </w:style>
  <w:style w:type="paragraph" w:styleId="61">
    <w:name w:val="toc 6"/>
    <w:basedOn w:val="a"/>
    <w:next w:val="a"/>
    <w:autoRedefine/>
    <w:uiPriority w:val="39"/>
    <w:rsid w:val="00301255"/>
    <w:pPr>
      <w:widowControl/>
      <w:spacing w:line="240" w:lineRule="auto"/>
      <w:ind w:left="1200"/>
      <w:jc w:val="left"/>
    </w:pPr>
    <w:rPr>
      <w:rFonts w:ascii="Calibri" w:eastAsia="PMingLiU" w:hAnsi="Calibri" w:cs="Calibri"/>
      <w:sz w:val="20"/>
      <w:szCs w:val="20"/>
    </w:rPr>
  </w:style>
  <w:style w:type="paragraph" w:styleId="71">
    <w:name w:val="toc 7"/>
    <w:basedOn w:val="a"/>
    <w:next w:val="a"/>
    <w:autoRedefine/>
    <w:uiPriority w:val="39"/>
    <w:rsid w:val="00301255"/>
    <w:pPr>
      <w:widowControl/>
      <w:spacing w:line="240" w:lineRule="auto"/>
      <w:ind w:left="1440"/>
      <w:jc w:val="left"/>
    </w:pPr>
    <w:rPr>
      <w:rFonts w:ascii="Calibri" w:eastAsia="PMingLiU" w:hAnsi="Calibri" w:cs="Calibri"/>
      <w:sz w:val="20"/>
      <w:szCs w:val="20"/>
    </w:rPr>
  </w:style>
  <w:style w:type="paragraph" w:styleId="8">
    <w:name w:val="toc 8"/>
    <w:basedOn w:val="a"/>
    <w:next w:val="a"/>
    <w:autoRedefine/>
    <w:uiPriority w:val="39"/>
    <w:rsid w:val="00301255"/>
    <w:pPr>
      <w:widowControl/>
      <w:spacing w:line="240" w:lineRule="auto"/>
      <w:ind w:left="1680"/>
      <w:jc w:val="left"/>
    </w:pPr>
    <w:rPr>
      <w:rFonts w:ascii="Calibri" w:eastAsia="PMingLiU" w:hAnsi="Calibri" w:cs="Calibri"/>
      <w:sz w:val="20"/>
      <w:szCs w:val="20"/>
    </w:rPr>
  </w:style>
  <w:style w:type="paragraph" w:styleId="91">
    <w:name w:val="toc 9"/>
    <w:basedOn w:val="a"/>
    <w:next w:val="a"/>
    <w:autoRedefine/>
    <w:uiPriority w:val="39"/>
    <w:rsid w:val="00301255"/>
    <w:pPr>
      <w:widowControl/>
      <w:spacing w:line="240" w:lineRule="auto"/>
      <w:ind w:left="1920"/>
      <w:jc w:val="left"/>
    </w:pPr>
    <w:rPr>
      <w:rFonts w:ascii="Calibri" w:eastAsia="PMingLiU" w:hAnsi="Calibri" w:cs="Calibri"/>
      <w:sz w:val="20"/>
      <w:szCs w:val="20"/>
    </w:rPr>
  </w:style>
  <w:style w:type="paragraph" w:customStyle="1" w:styleId="s1">
    <w:name w:val="s_1"/>
    <w:basedOn w:val="a"/>
    <w:uiPriority w:val="99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</w:rPr>
  </w:style>
  <w:style w:type="table" w:customStyle="1" w:styleId="TableNormal">
    <w:name w:val="Table Normal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ffffff4">
    <w:name w:val="Title"/>
    <w:basedOn w:val="a"/>
    <w:next w:val="a"/>
    <w:link w:val="affffff5"/>
    <w:uiPriority w:val="10"/>
    <w:rsid w:val="00301255"/>
    <w:pPr>
      <w:keepNext/>
      <w:keepLines/>
      <w:widowControl/>
      <w:spacing w:before="480" w:after="120" w:line="240" w:lineRule="auto"/>
      <w:contextualSpacing/>
      <w:jc w:val="left"/>
    </w:pPr>
    <w:rPr>
      <w:rFonts w:eastAsia="PMingLiU"/>
      <w:b/>
      <w:color w:val="000000"/>
      <w:sz w:val="72"/>
      <w:szCs w:val="72"/>
    </w:rPr>
  </w:style>
  <w:style w:type="character" w:customStyle="1" w:styleId="affffff5">
    <w:name w:val="Название Знак"/>
    <w:basedOn w:val="a0"/>
    <w:link w:val="affffff4"/>
    <w:uiPriority w:val="10"/>
    <w:rsid w:val="00301255"/>
    <w:rPr>
      <w:rFonts w:ascii="Times New Roman" w:eastAsia="PMingLiU" w:hAnsi="Times New Roman"/>
      <w:b/>
      <w:color w:val="000000"/>
      <w:sz w:val="72"/>
      <w:szCs w:val="72"/>
    </w:rPr>
  </w:style>
  <w:style w:type="paragraph" w:styleId="affffff6">
    <w:name w:val="Subtitle"/>
    <w:basedOn w:val="a"/>
    <w:next w:val="a"/>
    <w:link w:val="affffff7"/>
    <w:uiPriority w:val="11"/>
    <w:rsid w:val="00301255"/>
    <w:pPr>
      <w:keepNext/>
      <w:keepLines/>
      <w:widowControl/>
      <w:spacing w:before="360" w:after="80" w:line="240" w:lineRule="auto"/>
      <w:contextualSpacing/>
      <w:jc w:val="left"/>
    </w:pPr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affffff7">
    <w:name w:val="Подзаголовок Знак"/>
    <w:basedOn w:val="a0"/>
    <w:link w:val="affffff6"/>
    <w:uiPriority w:val="11"/>
    <w:rsid w:val="00301255"/>
    <w:rPr>
      <w:rFonts w:ascii="Georgia" w:eastAsia="PMingLiU" w:hAnsi="Georgia" w:cs="Georgia"/>
      <w:i/>
      <w:color w:val="666666"/>
      <w:sz w:val="48"/>
      <w:szCs w:val="48"/>
    </w:rPr>
  </w:style>
  <w:style w:type="character" w:customStyle="1" w:styleId="post-b1">
    <w:name w:val="post-b1"/>
    <w:rsid w:val="00301255"/>
    <w:rPr>
      <w:rFonts w:cs="Times New Roman"/>
      <w:b/>
      <w:bCs/>
    </w:rPr>
  </w:style>
  <w:style w:type="paragraph" w:customStyle="1" w:styleId="book-authors">
    <w:name w:val="book-authors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paragraph" w:customStyle="1" w:styleId="book-summary">
    <w:name w:val="book-summary"/>
    <w:basedOn w:val="a"/>
    <w:rsid w:val="00301255"/>
    <w:pPr>
      <w:widowControl/>
      <w:spacing w:before="100" w:beforeAutospacing="1" w:after="100" w:afterAutospacing="1" w:line="240" w:lineRule="auto"/>
      <w:jc w:val="left"/>
    </w:pPr>
    <w:rPr>
      <w:rFonts w:eastAsia="PMingLiU"/>
      <w:szCs w:val="24"/>
      <w:lang w:eastAsia="zh-TW"/>
    </w:rPr>
  </w:style>
  <w:style w:type="character" w:customStyle="1" w:styleId="af3">
    <w:name w:val="Без интервала Знак"/>
    <w:link w:val="af2"/>
    <w:uiPriority w:val="1"/>
    <w:locked/>
    <w:rsid w:val="00301255"/>
    <w:rPr>
      <w:rFonts w:ascii="Times New Roman" w:hAnsi="Times New Roman" w:cs="Calibri"/>
      <w:sz w:val="24"/>
      <w:szCs w:val="24"/>
    </w:rPr>
  </w:style>
  <w:style w:type="paragraph" w:customStyle="1" w:styleId="normal-p">
    <w:name w:val="normal-p"/>
    <w:basedOn w:val="a"/>
    <w:rsid w:val="00301255"/>
    <w:pPr>
      <w:widowControl/>
      <w:spacing w:after="150" w:line="240" w:lineRule="auto"/>
      <w:jc w:val="left"/>
    </w:pPr>
    <w:rPr>
      <w:rFonts w:eastAsia="PMingLiU"/>
      <w:szCs w:val="24"/>
      <w:lang w:eastAsia="zh-TW"/>
    </w:rPr>
  </w:style>
  <w:style w:type="character" w:customStyle="1" w:styleId="normal-h">
    <w:name w:val="normal-h"/>
    <w:rsid w:val="00301255"/>
    <w:rPr>
      <w:rFonts w:cs="Times New Roman"/>
    </w:rPr>
  </w:style>
  <w:style w:type="table" w:customStyle="1" w:styleId="TableGrid">
    <w:name w:val="TableGrid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">
    <w:name w:val="TableGrid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spelling-content-entity">
    <w:name w:val="spelling-content-entity"/>
    <w:rsid w:val="00301255"/>
    <w:rPr>
      <w:rFonts w:cs="Times New Roman"/>
    </w:rPr>
  </w:style>
  <w:style w:type="character" w:customStyle="1" w:styleId="FontStyle31">
    <w:name w:val="Font Style31"/>
    <w:rsid w:val="00301255"/>
    <w:rPr>
      <w:rFonts w:ascii="Times New Roman" w:hAnsi="Times New Roman"/>
      <w:sz w:val="16"/>
    </w:rPr>
  </w:style>
  <w:style w:type="character" w:customStyle="1" w:styleId="l6">
    <w:name w:val="l6"/>
    <w:rsid w:val="00301255"/>
  </w:style>
  <w:style w:type="character" w:customStyle="1" w:styleId="small">
    <w:name w:val="small"/>
    <w:rsid w:val="00301255"/>
    <w:rPr>
      <w:rFonts w:cs="Times New Roman"/>
    </w:rPr>
  </w:style>
  <w:style w:type="table" w:styleId="1e">
    <w:name w:val="Table Grid 1"/>
    <w:basedOn w:val="a1"/>
    <w:uiPriority w:val="99"/>
    <w:rsid w:val="00301255"/>
    <w:rPr>
      <w:rFonts w:ascii="Times New Roman" w:eastAsia="PMingLiU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80">
    <w:name w:val="Основной текст (8)_"/>
    <w:link w:val="81"/>
    <w:locked/>
    <w:rsid w:val="00301255"/>
    <w:rPr>
      <w:rFonts w:eastAsia="Arial Unicode MS"/>
      <w:i/>
      <w:sz w:val="27"/>
      <w:shd w:val="clear" w:color="auto" w:fill="FFFFFF"/>
    </w:rPr>
  </w:style>
  <w:style w:type="paragraph" w:customStyle="1" w:styleId="81">
    <w:name w:val="Основной текст (8)"/>
    <w:basedOn w:val="a"/>
    <w:link w:val="8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7"/>
      <w:szCs w:val="20"/>
    </w:rPr>
  </w:style>
  <w:style w:type="paragraph" w:styleId="affffff8">
    <w:name w:val="List"/>
    <w:basedOn w:val="a"/>
    <w:uiPriority w:val="99"/>
    <w:rsid w:val="00301255"/>
    <w:pPr>
      <w:widowControl/>
      <w:spacing w:line="240" w:lineRule="auto"/>
      <w:ind w:left="283" w:hanging="283"/>
      <w:jc w:val="left"/>
    </w:pPr>
    <w:rPr>
      <w:rFonts w:eastAsia="PMingLiU"/>
      <w:szCs w:val="24"/>
    </w:rPr>
  </w:style>
  <w:style w:type="character" w:customStyle="1" w:styleId="52">
    <w:name w:val="Основной текст (5)_"/>
    <w:link w:val="53"/>
    <w:locked/>
    <w:rsid w:val="00301255"/>
    <w:rPr>
      <w:shd w:val="clear" w:color="auto" w:fill="FFFFFF"/>
    </w:rPr>
  </w:style>
  <w:style w:type="character" w:customStyle="1" w:styleId="72">
    <w:name w:val="Основной текст (7)_"/>
    <w:link w:val="73"/>
    <w:locked/>
    <w:rsid w:val="00301255"/>
    <w:rPr>
      <w:sz w:val="27"/>
      <w:shd w:val="clear" w:color="auto" w:fill="FFFFFF"/>
    </w:rPr>
  </w:style>
  <w:style w:type="character" w:customStyle="1" w:styleId="36">
    <w:name w:val="Заголовок №3_"/>
    <w:link w:val="310"/>
    <w:locked/>
    <w:rsid w:val="00301255"/>
    <w:rPr>
      <w:b/>
      <w:sz w:val="27"/>
      <w:shd w:val="clear" w:color="auto" w:fill="FFFFFF"/>
    </w:rPr>
  </w:style>
  <w:style w:type="character" w:customStyle="1" w:styleId="74">
    <w:name w:val="Основной текст (7) + Полужирный4"/>
    <w:rsid w:val="00301255"/>
    <w:rPr>
      <w:b/>
      <w:sz w:val="27"/>
    </w:rPr>
  </w:style>
  <w:style w:type="character" w:customStyle="1" w:styleId="29">
    <w:name w:val="Заголовок №2_"/>
    <w:link w:val="212"/>
    <w:locked/>
    <w:rsid w:val="00301255"/>
    <w:rPr>
      <w:b/>
      <w:sz w:val="27"/>
      <w:shd w:val="clear" w:color="auto" w:fill="FFFFFF"/>
      <w:lang w:val="en-US" w:eastAsia="en-US"/>
    </w:rPr>
  </w:style>
  <w:style w:type="character" w:customStyle="1" w:styleId="2a">
    <w:name w:val="Заголовок №2"/>
    <w:rsid w:val="00301255"/>
    <w:rPr>
      <w:b/>
      <w:sz w:val="27"/>
      <w:u w:val="single"/>
      <w:lang w:val="en-US" w:eastAsia="en-US"/>
    </w:rPr>
  </w:style>
  <w:style w:type="character" w:customStyle="1" w:styleId="730">
    <w:name w:val="Основной текст (7) + Полужирный3"/>
    <w:rsid w:val="00301255"/>
    <w:rPr>
      <w:b/>
      <w:sz w:val="27"/>
    </w:rPr>
  </w:style>
  <w:style w:type="character" w:customStyle="1" w:styleId="710">
    <w:name w:val="Основной текст (7) + Полужирный1"/>
    <w:rsid w:val="00301255"/>
    <w:rPr>
      <w:b/>
      <w:sz w:val="27"/>
    </w:rPr>
  </w:style>
  <w:style w:type="paragraph" w:customStyle="1" w:styleId="53">
    <w:name w:val="Основной текст (5)"/>
    <w:basedOn w:val="a"/>
    <w:link w:val="52"/>
    <w:rsid w:val="00301255"/>
    <w:pPr>
      <w:widowControl/>
      <w:shd w:val="clear" w:color="auto" w:fill="FFFFFF"/>
      <w:spacing w:after="480" w:line="274" w:lineRule="exact"/>
    </w:pPr>
    <w:rPr>
      <w:rFonts w:ascii="Calibri" w:hAnsi="Calibri"/>
      <w:sz w:val="20"/>
      <w:szCs w:val="20"/>
    </w:rPr>
  </w:style>
  <w:style w:type="paragraph" w:customStyle="1" w:styleId="73">
    <w:name w:val="Основной текст (7)"/>
    <w:basedOn w:val="a"/>
    <w:link w:val="72"/>
    <w:rsid w:val="00301255"/>
    <w:pPr>
      <w:widowControl/>
      <w:shd w:val="clear" w:color="auto" w:fill="FFFFFF"/>
      <w:spacing w:before="480" w:after="60" w:line="240" w:lineRule="atLeast"/>
      <w:ind w:hanging="340"/>
      <w:jc w:val="left"/>
    </w:pPr>
    <w:rPr>
      <w:rFonts w:ascii="Calibri" w:hAnsi="Calibri"/>
      <w:sz w:val="27"/>
      <w:szCs w:val="20"/>
    </w:rPr>
  </w:style>
  <w:style w:type="paragraph" w:customStyle="1" w:styleId="310">
    <w:name w:val="Заголовок №31"/>
    <w:basedOn w:val="a"/>
    <w:link w:val="36"/>
    <w:rsid w:val="00301255"/>
    <w:pPr>
      <w:widowControl/>
      <w:shd w:val="clear" w:color="auto" w:fill="FFFFFF"/>
      <w:spacing w:after="300" w:line="326" w:lineRule="exact"/>
      <w:jc w:val="center"/>
      <w:outlineLvl w:val="2"/>
    </w:pPr>
    <w:rPr>
      <w:rFonts w:ascii="Calibri" w:hAnsi="Calibri"/>
      <w:b/>
      <w:sz w:val="27"/>
      <w:szCs w:val="20"/>
    </w:rPr>
  </w:style>
  <w:style w:type="paragraph" w:customStyle="1" w:styleId="212">
    <w:name w:val="Заголовок №21"/>
    <w:basedOn w:val="a"/>
    <w:link w:val="29"/>
    <w:rsid w:val="00301255"/>
    <w:pPr>
      <w:widowControl/>
      <w:shd w:val="clear" w:color="auto" w:fill="FFFFFF"/>
      <w:spacing w:before="60" w:after="420" w:line="240" w:lineRule="atLeast"/>
      <w:jc w:val="left"/>
      <w:outlineLvl w:val="1"/>
    </w:pPr>
    <w:rPr>
      <w:rFonts w:ascii="Calibri" w:hAnsi="Calibri"/>
      <w:b/>
      <w:sz w:val="27"/>
      <w:szCs w:val="20"/>
      <w:lang w:val="en-US" w:eastAsia="en-US"/>
    </w:rPr>
  </w:style>
  <w:style w:type="paragraph" w:customStyle="1" w:styleId="112">
    <w:name w:val="Заголовок №11"/>
    <w:basedOn w:val="a"/>
    <w:rsid w:val="00301255"/>
    <w:pPr>
      <w:widowControl/>
      <w:shd w:val="clear" w:color="auto" w:fill="FFFFFF"/>
      <w:spacing w:after="300" w:line="322" w:lineRule="exact"/>
      <w:jc w:val="center"/>
      <w:outlineLvl w:val="0"/>
    </w:pPr>
    <w:rPr>
      <w:rFonts w:ascii="Calibri" w:eastAsia="PMingLiU" w:hAnsi="Calibri"/>
      <w:b/>
      <w:bCs/>
      <w:sz w:val="27"/>
      <w:szCs w:val="27"/>
    </w:rPr>
  </w:style>
  <w:style w:type="character" w:customStyle="1" w:styleId="150">
    <w:name w:val="Основной текст (15)_"/>
    <w:link w:val="151"/>
    <w:locked/>
    <w:rsid w:val="00301255"/>
    <w:rPr>
      <w:rFonts w:eastAsia="Arial Unicode MS"/>
      <w:sz w:val="19"/>
      <w:shd w:val="clear" w:color="auto" w:fill="FFFFFF"/>
    </w:rPr>
  </w:style>
  <w:style w:type="paragraph" w:customStyle="1" w:styleId="151">
    <w:name w:val="Основной текст (15)"/>
    <w:basedOn w:val="a"/>
    <w:link w:val="15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sz w:val="19"/>
      <w:szCs w:val="20"/>
    </w:rPr>
  </w:style>
  <w:style w:type="character" w:customStyle="1" w:styleId="apple-style-span">
    <w:name w:val="apple-style-span"/>
    <w:rsid w:val="00301255"/>
    <w:rPr>
      <w:rFonts w:cs="Times New Roman"/>
    </w:rPr>
  </w:style>
  <w:style w:type="table" w:styleId="-2">
    <w:name w:val="Table Web 2"/>
    <w:basedOn w:val="a1"/>
    <w:uiPriority w:val="99"/>
    <w:rsid w:val="00301255"/>
    <w:rPr>
      <w:rFonts w:ascii="Times New Roman" w:eastAsia="PMingLiU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170">
    <w:name w:val="Основной текст (17)_"/>
    <w:link w:val="171"/>
    <w:locked/>
    <w:rsid w:val="00301255"/>
    <w:rPr>
      <w:rFonts w:eastAsia="Arial Unicode MS"/>
      <w:i/>
      <w:sz w:val="23"/>
      <w:shd w:val="clear" w:color="auto" w:fill="FFFFFF"/>
    </w:rPr>
  </w:style>
  <w:style w:type="paragraph" w:customStyle="1" w:styleId="171">
    <w:name w:val="Основной текст (17)"/>
    <w:basedOn w:val="a"/>
    <w:link w:val="17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i/>
      <w:sz w:val="23"/>
      <w:szCs w:val="20"/>
    </w:rPr>
  </w:style>
  <w:style w:type="paragraph" w:customStyle="1" w:styleId="510">
    <w:name w:val="Основной текст (5)1"/>
    <w:basedOn w:val="a"/>
    <w:rsid w:val="00301255"/>
    <w:pPr>
      <w:widowControl/>
      <w:shd w:val="clear" w:color="auto" w:fill="FFFFFF"/>
      <w:spacing w:after="360" w:line="274" w:lineRule="exact"/>
    </w:pPr>
    <w:rPr>
      <w:rFonts w:ascii="Calibri" w:eastAsia="Arial Unicode MS" w:hAnsi="Calibri"/>
      <w:sz w:val="22"/>
    </w:rPr>
  </w:style>
  <w:style w:type="character" w:customStyle="1" w:styleId="132">
    <w:name w:val="Основной текст (13)"/>
    <w:rsid w:val="00301255"/>
    <w:rPr>
      <w:rFonts w:eastAsia="Arial Unicode MS"/>
      <w:b/>
      <w:sz w:val="19"/>
      <w:lang w:val="ru-RU" w:eastAsia="ru-RU"/>
    </w:rPr>
  </w:style>
  <w:style w:type="character" w:customStyle="1" w:styleId="160">
    <w:name w:val="Основной текст (16)_"/>
    <w:link w:val="161"/>
    <w:locked/>
    <w:rsid w:val="00301255"/>
    <w:rPr>
      <w:rFonts w:eastAsia="Arial Unicode MS"/>
      <w:b/>
      <w:i/>
      <w:sz w:val="19"/>
      <w:shd w:val="clear" w:color="auto" w:fill="FFFFFF"/>
    </w:rPr>
  </w:style>
  <w:style w:type="paragraph" w:customStyle="1" w:styleId="161">
    <w:name w:val="Основной текст (16)"/>
    <w:basedOn w:val="a"/>
    <w:link w:val="160"/>
    <w:rsid w:val="00301255"/>
    <w:pPr>
      <w:widowControl/>
      <w:shd w:val="clear" w:color="auto" w:fill="FFFFFF"/>
      <w:spacing w:line="240" w:lineRule="atLeast"/>
      <w:jc w:val="left"/>
    </w:pPr>
    <w:rPr>
      <w:rFonts w:ascii="Calibri" w:eastAsia="Arial Unicode MS" w:hAnsi="Calibri"/>
      <w:b/>
      <w:i/>
      <w:sz w:val="19"/>
      <w:szCs w:val="20"/>
    </w:rPr>
  </w:style>
  <w:style w:type="character" w:styleId="HTML1">
    <w:name w:val="HTML Cite"/>
    <w:uiPriority w:val="99"/>
    <w:unhideWhenUsed/>
    <w:rsid w:val="00301255"/>
    <w:rPr>
      <w:rFonts w:cs="Times New Roman"/>
      <w:i/>
    </w:rPr>
  </w:style>
  <w:style w:type="paragraph" w:customStyle="1" w:styleId="affffff9">
    <w:name w:val="Содержимое таблицы"/>
    <w:basedOn w:val="a"/>
    <w:rsid w:val="00301255"/>
    <w:pPr>
      <w:widowControl/>
      <w:suppressLineNumbers/>
      <w:suppressAutoHyphens/>
      <w:spacing w:line="240" w:lineRule="auto"/>
      <w:jc w:val="left"/>
    </w:pPr>
    <w:rPr>
      <w:rFonts w:eastAsia="PMingLiU"/>
      <w:szCs w:val="24"/>
      <w:lang w:eastAsia="ar-SA"/>
    </w:rPr>
  </w:style>
  <w:style w:type="paragraph" w:customStyle="1" w:styleId="1f">
    <w:name w:val="Тема примечания1"/>
    <w:basedOn w:val="aff2"/>
    <w:next w:val="aff2"/>
    <w:uiPriority w:val="99"/>
    <w:unhideWhenUsed/>
    <w:rsid w:val="00301255"/>
    <w:pPr>
      <w:widowControl/>
      <w:jc w:val="left"/>
    </w:pPr>
    <w:rPr>
      <w:rFonts w:ascii="Calibri" w:eastAsia="Calibri" w:hAnsi="Calibri" w:cs="Arial"/>
      <w:b/>
      <w:bCs/>
      <w:sz w:val="22"/>
      <w:szCs w:val="22"/>
      <w:lang w:eastAsia="en-US"/>
    </w:rPr>
  </w:style>
  <w:style w:type="table" w:customStyle="1" w:styleId="1f0">
    <w:name w:val="Сетка таблицы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f1">
    <w:name w:val="Просмотренная гиперссылка1"/>
    <w:uiPriority w:val="99"/>
    <w:semiHidden/>
    <w:unhideWhenUsed/>
    <w:rsid w:val="00301255"/>
    <w:rPr>
      <w:rFonts w:cs="Times New Roman"/>
      <w:color w:val="800080"/>
      <w:u w:val="single"/>
    </w:rPr>
  </w:style>
  <w:style w:type="table" w:customStyle="1" w:styleId="TableNormal1">
    <w:name w:val="Table Normal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">
    <w:name w:val="TableGrid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">
    <w:name w:val="TableGrid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3">
    <w:name w:val="Сетка таблицы 11"/>
    <w:basedOn w:val="a1"/>
    <w:next w:val="1e"/>
    <w:rsid w:val="00301255"/>
    <w:rPr>
      <w:rFonts w:ascii="Times New Roman" w:eastAsia="PMingLiU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">
    <w:name w:val="Веб-таблица 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b">
    <w:name w:val="Сетка таблицы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7">
    <w:name w:val="Сетка таблицы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">
    <w:name w:val="Сетка таблицы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4">
    <w:name w:val="Сетка таблицы5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">
    <w:name w:val="Сетка таблицы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5">
    <w:name w:val="Сетка таблицы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">
    <w:name w:val="Сетка таблицы8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">
    <w:name w:val="Сетка таблицы9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">
    <w:name w:val="Сетка таблицы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c">
    <w:name w:val="Тема примечания Знак2"/>
    <w:uiPriority w:val="99"/>
    <w:semiHidden/>
    <w:rsid w:val="00301255"/>
    <w:rPr>
      <w:rFonts w:ascii="Times New Roman" w:hAnsi="Times New Roman" w:cs="Times New Roman"/>
      <w:b/>
      <w:bCs/>
      <w:sz w:val="20"/>
      <w:szCs w:val="20"/>
    </w:rPr>
  </w:style>
  <w:style w:type="table" w:customStyle="1" w:styleId="122">
    <w:name w:val="Сетка таблицы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3">
    <w:name w:val="Сетка таблицы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">
    <w:name w:val="Сетка таблицы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0">
    <w:name w:val="Сетка таблицы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3">
    <w:name w:val="Сетка таблицы13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">
    <w:name w:val="Table Normal2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">
    <w:name w:val="TableGrid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">
    <w:name w:val="TableGrid12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3">
    <w:name w:val="Сетка таблицы 12"/>
    <w:basedOn w:val="a1"/>
    <w:next w:val="1e"/>
    <w:rsid w:val="00301255"/>
    <w:rPr>
      <w:rFonts w:ascii="Times New Roman" w:eastAsia="PMingLiU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">
    <w:name w:val="Веб-таблица 22"/>
    <w:basedOn w:val="a1"/>
    <w:next w:val="-2"/>
    <w:rsid w:val="00301255"/>
    <w:rPr>
      <w:rFonts w:ascii="Times New Roman" w:eastAsia="PMingLiU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0">
    <w:name w:val="Сетка таблицы2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0">
    <w:name w:val="Сетка таблицы3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0">
    <w:name w:val="Сетка таблицы4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">
    <w:name w:val="Сетка таблицы5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0">
    <w:name w:val="Сетка таблицы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">
    <w:name w:val="Сетка таблицы7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0">
    <w:name w:val="Сетка таблицы8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0">
    <w:name w:val="Сетка таблицы9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">
    <w:name w:val="Сетка таблицы10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2">
    <w:name w:val="Сетка таблицы15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">
    <w:name w:val="Table Normal3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">
    <w:name w:val="TableGrid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">
    <w:name w:val="TableGrid13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4">
    <w:name w:val="Сетка таблицы 13"/>
    <w:basedOn w:val="a1"/>
    <w:next w:val="1e"/>
    <w:rsid w:val="00301255"/>
    <w:rPr>
      <w:rFonts w:ascii="Times New Roman" w:eastAsia="PMingLiU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">
    <w:name w:val="Веб-таблица 23"/>
    <w:basedOn w:val="a1"/>
    <w:next w:val="-2"/>
    <w:rsid w:val="00301255"/>
    <w:rPr>
      <w:rFonts w:ascii="Times New Roman" w:eastAsia="PMingLiU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0">
    <w:name w:val="Сетка таблицы2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0">
    <w:name w:val="Сетка таблицы3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0">
    <w:name w:val="Сетка таблицы5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0">
    <w:name w:val="Сетка таблицы6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0">
    <w:name w:val="Сетка таблицы7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0">
    <w:name w:val="Сетка таблицы8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0">
    <w:name w:val="Сетка таблицы9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">
    <w:name w:val="Сетка таблицы10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0">
    <w:name w:val="Сетка таблицы112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2">
    <w:name w:val="Сетка таблицы16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">
    <w:name w:val="Сетка таблицы7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">
    <w:name w:val="Сетка таблицы8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">
    <w:name w:val="Сетка таблицы9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">
    <w:name w:val="Сетка таблицы10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0">
    <w:name w:val="Сетка таблицы11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2">
    <w:name w:val="Сетка таблицы17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4">
    <w:name w:val="Table Normal4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5">
    <w:name w:val="TableGrid5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4">
    <w:name w:val="TableGrid14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41">
    <w:name w:val="Сетка таблицы 14"/>
    <w:basedOn w:val="a1"/>
    <w:next w:val="1e"/>
    <w:rsid w:val="00301255"/>
    <w:rPr>
      <w:rFonts w:ascii="Times New Roman" w:eastAsia="PMingLiU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4">
    <w:name w:val="Веб-таблица 24"/>
    <w:basedOn w:val="a1"/>
    <w:next w:val="-2"/>
    <w:rsid w:val="00301255"/>
    <w:rPr>
      <w:rFonts w:ascii="Times New Roman" w:eastAsia="PMingLiU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180">
    <w:name w:val="Сетка таблицы18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11">
    <w:name w:val="Table Normal1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21">
    <w:name w:val="TableGrid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11">
    <w:name w:val="TableGrid11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111">
    <w:name w:val="Сетка таблицы 111"/>
    <w:basedOn w:val="a1"/>
    <w:next w:val="1e"/>
    <w:rsid w:val="00301255"/>
    <w:rPr>
      <w:rFonts w:ascii="Times New Roman" w:eastAsia="PMingLiU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11">
    <w:name w:val="Веб-таблица 21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40">
    <w:name w:val="Сетка таблицы2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40">
    <w:name w:val="Сетка таблицы3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4">
    <w:name w:val="Сетка таблицы4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30">
    <w:name w:val="Сетка таблицы5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3">
    <w:name w:val="Сетка таблицы63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40">
    <w:name w:val="Сетка таблицы7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4">
    <w:name w:val="Сетка таблицы8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4">
    <w:name w:val="Сетка таблицы9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4">
    <w:name w:val="Сетка таблицы10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40">
    <w:name w:val="Сетка таблицы114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10">
    <w:name w:val="Сетка таблицы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0">
    <w:name w:val="Сетка таблицы2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110">
    <w:name w:val="Сетка таблицы3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11">
    <w:name w:val="Сетка таблицы4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0">
    <w:name w:val="Сетка таблицы13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21">
    <w:name w:val="Table Normal2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31">
    <w:name w:val="TableGrid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21">
    <w:name w:val="TableGrid12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211">
    <w:name w:val="Сетка таблицы 121"/>
    <w:basedOn w:val="a1"/>
    <w:next w:val="1e"/>
    <w:rsid w:val="00301255"/>
    <w:rPr>
      <w:rFonts w:ascii="Times New Roman" w:eastAsia="PMingLiU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21">
    <w:name w:val="Веб-таблица 22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21">
    <w:name w:val="Сетка таблицы2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1">
    <w:name w:val="Сетка таблицы3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21">
    <w:name w:val="Сетка таблицы4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110">
    <w:name w:val="Сетка таблицы5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11">
    <w:name w:val="Сетка таблицы6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110">
    <w:name w:val="Сетка таблицы7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11">
    <w:name w:val="Сетка таблицы8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11">
    <w:name w:val="Сетка таблицы9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11">
    <w:name w:val="Сетка таблицы10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10">
    <w:name w:val="Сетка таблицы111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10">
    <w:name w:val="Сетка таблицы14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10">
    <w:name w:val="Сетка таблицы151"/>
    <w:basedOn w:val="a1"/>
    <w:next w:val="af"/>
    <w:uiPriority w:val="39"/>
    <w:locked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31">
    <w:name w:val="Table Normal31"/>
    <w:rsid w:val="00301255"/>
    <w:rPr>
      <w:rFonts w:ascii="Times New Roman" w:eastAsia="PMingLiU" w:hAnsi="Times New Roman"/>
      <w:color w:val="00000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41">
    <w:name w:val="TableGrid4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31">
    <w:name w:val="TableGrid131"/>
    <w:rsid w:val="00301255"/>
    <w:rPr>
      <w:rFonts w:eastAsia="PMingLiU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1311">
    <w:name w:val="Сетка таблицы 131"/>
    <w:basedOn w:val="a1"/>
    <w:next w:val="1e"/>
    <w:rsid w:val="00301255"/>
    <w:rPr>
      <w:rFonts w:ascii="Times New Roman" w:eastAsia="PMingLiU" w:hAnsi="Times New Roman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-231">
    <w:name w:val="Веб-таблица 231"/>
    <w:basedOn w:val="a1"/>
    <w:next w:val="-2"/>
    <w:rsid w:val="00301255"/>
    <w:rPr>
      <w:rFonts w:ascii="Times New Roman" w:eastAsia="PMingLiU" w:hAnsi="Times New Roman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customStyle="1" w:styleId="231">
    <w:name w:val="Сетка таблицы2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31">
    <w:name w:val="Сетка таблицы3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1">
    <w:name w:val="Сетка таблицы4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1">
    <w:name w:val="Сетка таблицы5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21">
    <w:name w:val="Сетка таблицы6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1">
    <w:name w:val="Сетка таблицы7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21">
    <w:name w:val="Сетка таблицы8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21">
    <w:name w:val="Сетка таблицы9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21">
    <w:name w:val="Сетка таблицы10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21">
    <w:name w:val="Сетка таблицы112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10">
    <w:name w:val="Сетка таблицы16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310">
    <w:name w:val="Сетка таблицы7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31">
    <w:name w:val="Сетка таблицы8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31">
    <w:name w:val="Сетка таблицы9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31">
    <w:name w:val="Сетка таблицы10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31">
    <w:name w:val="Сетка таблицы1131"/>
    <w:basedOn w:val="a1"/>
    <w:next w:val="af"/>
    <w:uiPriority w:val="39"/>
    <w:rsid w:val="00301255"/>
    <w:rPr>
      <w:rFonts w:eastAsia="PMingLiU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TimesNewRoman">
    <w:name w:val="Основной текст (2) + Times New Roman"/>
    <w:aliases w:val="10 pt"/>
    <w:uiPriority w:val="99"/>
    <w:rsid w:val="00301255"/>
    <w:rPr>
      <w:rFonts w:ascii="Times New Roman" w:hAnsi="Times New Roman" w:cs="Times New Roman"/>
      <w:color w:val="000000"/>
      <w:spacing w:val="0"/>
      <w:w w:val="100"/>
      <w:position w:val="0"/>
      <w:sz w:val="20"/>
      <w:szCs w:val="20"/>
      <w:u w:val="none"/>
      <w:lang w:val="ru-RU" w:eastAsia="ru-RU"/>
    </w:rPr>
  </w:style>
  <w:style w:type="paragraph" w:customStyle="1" w:styleId="-1">
    <w:name w:val="Подзаголовок - 1"/>
    <w:basedOn w:val="3"/>
    <w:rsid w:val="00301255"/>
    <w:pPr>
      <w:keepLines w:val="0"/>
      <w:widowControl/>
      <w:spacing w:before="60" w:after="60" w:line="240" w:lineRule="auto"/>
      <w:jc w:val="center"/>
    </w:pPr>
    <w:rPr>
      <w:rFonts w:ascii="Arial" w:hAnsi="Arial"/>
      <w:bCs w:val="0"/>
      <w:color w:val="auto"/>
      <w:spacing w:val="16"/>
      <w:sz w:val="28"/>
      <w:lang w:val="ru-RU" w:eastAsia="ru-RU"/>
    </w:rPr>
  </w:style>
  <w:style w:type="character" w:customStyle="1" w:styleId="name">
    <w:name w:val="name"/>
    <w:rsid w:val="00301255"/>
  </w:style>
  <w:style w:type="paragraph" w:customStyle="1" w:styleId="htmllist">
    <w:name w:val="html_list"/>
    <w:basedOn w:val="a"/>
    <w:rsid w:val="00301255"/>
    <w:pPr>
      <w:widowControl/>
      <w:spacing w:line="240" w:lineRule="auto"/>
      <w:ind w:left="360" w:hanging="360"/>
    </w:pPr>
    <w:rPr>
      <w:szCs w:val="24"/>
    </w:rPr>
  </w:style>
  <w:style w:type="character" w:customStyle="1" w:styleId="linkstyle">
    <w:name w:val="link_style"/>
    <w:rsid w:val="00301255"/>
    <w:rPr>
      <w:color w:val="0000FF"/>
      <w:u w:val="single"/>
    </w:rPr>
  </w:style>
  <w:style w:type="paragraph" w:customStyle="1" w:styleId="htmlparagraph">
    <w:name w:val="html_paragraph"/>
    <w:basedOn w:val="a"/>
    <w:rsid w:val="00301255"/>
    <w:pPr>
      <w:widowControl/>
      <w:spacing w:line="240" w:lineRule="auto"/>
      <w:ind w:firstLine="720"/>
    </w:pPr>
    <w:rPr>
      <w:szCs w:val="24"/>
    </w:rPr>
  </w:style>
  <w:style w:type="paragraph" w:customStyle="1" w:styleId="xl151">
    <w:name w:val="xl151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2">
    <w:name w:val="xl152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3">
    <w:name w:val="xl153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Arial" w:hAnsi="Arial" w:cs="Arial"/>
      <w:b/>
      <w:bCs/>
      <w:sz w:val="32"/>
      <w:szCs w:val="32"/>
    </w:rPr>
  </w:style>
  <w:style w:type="paragraph" w:customStyle="1" w:styleId="xl154">
    <w:name w:val="xl154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5">
    <w:name w:val="xl155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6">
    <w:name w:val="xl156"/>
    <w:basedOn w:val="a"/>
    <w:uiPriority w:val="99"/>
    <w:semiHidden/>
    <w:rsid w:val="00E8046E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paragraph" w:customStyle="1" w:styleId="xl157">
    <w:name w:val="xl157"/>
    <w:basedOn w:val="a"/>
    <w:uiPriority w:val="99"/>
    <w:semiHidden/>
    <w:rsid w:val="00E8046E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hd w:val="clear" w:color="auto" w:fill="FFFFFF"/>
      <w:spacing w:before="100" w:beforeAutospacing="1" w:after="100" w:afterAutospacing="1" w:line="240" w:lineRule="auto"/>
      <w:jc w:val="left"/>
    </w:pPr>
    <w:rPr>
      <w:rFonts w:ascii="Arial" w:hAnsi="Arial" w:cs="Arial"/>
      <w:b/>
      <w:bCs/>
      <w:sz w:val="32"/>
      <w:szCs w:val="32"/>
    </w:rPr>
  </w:style>
  <w:style w:type="character" w:styleId="affffffa">
    <w:name w:val="Subtle Emphasis"/>
    <w:basedOn w:val="a0"/>
    <w:uiPriority w:val="19"/>
    <w:qFormat/>
    <w:rsid w:val="00E8046E"/>
    <w:rPr>
      <w:i/>
      <w:iCs/>
      <w:color w:val="404040" w:themeColor="text1" w:themeTint="BF"/>
    </w:rPr>
  </w:style>
  <w:style w:type="paragraph" w:customStyle="1" w:styleId="38">
    <w:name w:val="Абзац списка3"/>
    <w:basedOn w:val="a"/>
    <w:rsid w:val="001323FE"/>
    <w:pPr>
      <w:widowControl/>
      <w:spacing w:after="200"/>
      <w:ind w:left="720"/>
      <w:contextualSpacing/>
      <w:jc w:val="left"/>
    </w:pPr>
    <w:rPr>
      <w:rFonts w:ascii="Calibri" w:hAnsi="Calibri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92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1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7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8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45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4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1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06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84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22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47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03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6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245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81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229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539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6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6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36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35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662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8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6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65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15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49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33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yperlink" Target="http://marklv.narod.ru/mc/" TargetMode="External"/><Relationship Id="rId18" Type="http://schemas.openxmlformats.org/officeDocument/2006/relationships/hyperlink" Target="http://www.junior.ru/wwwexam/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jgk.ucoz.ru/dir/" TargetMode="External"/><Relationship Id="rId7" Type="http://schemas.openxmlformats.org/officeDocument/2006/relationships/endnotes" Target="endnotes.xml"/><Relationship Id="rId12" Type="http://schemas.openxmlformats.org/officeDocument/2006/relationships/hyperlink" Target="http://marklv.narod.ru/inf/cograf.html" TargetMode="External"/><Relationship Id="rId17" Type="http://schemas.openxmlformats.org/officeDocument/2006/relationships/hyperlink" Target="http://onmcso.narod.ru/word/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uchportal.ru/" TargetMode="External"/><Relationship Id="rId20" Type="http://schemas.openxmlformats.org/officeDocument/2006/relationships/hyperlink" Target="https://for-teacher.ru/old/78-multimedia-tehnologii-v-obrazovanii.htm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metod-kopilka.ru/" TargetMode="External"/><Relationship Id="rId2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mymark.narod.ru/xls/" TargetMode="External"/><Relationship Id="rId23" Type="http://schemas.openxmlformats.org/officeDocument/2006/relationships/hyperlink" Target="http://www.lessons-tva.info/edu/e-informatika.html" TargetMode="External"/><Relationship Id="rId10" Type="http://schemas.openxmlformats.org/officeDocument/2006/relationships/hyperlink" Target="http://www.klyaksa.net/" TargetMode="External"/><Relationship Id="rId19" Type="http://schemas.openxmlformats.org/officeDocument/2006/relationships/hyperlink" Target="https://kpolyakov.sp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eachvideo.ru/catalog" TargetMode="External"/><Relationship Id="rId14" Type="http://schemas.openxmlformats.org/officeDocument/2006/relationships/hyperlink" Target="http://markx.narod.ru/sch/" TargetMode="External"/><Relationship Id="rId22" Type="http://schemas.openxmlformats.org/officeDocument/2006/relationships/hyperlink" Target="https://www.computer-museu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0EB14-8F80-49F0-B201-D8F0260194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21</Pages>
  <Words>3742</Words>
  <Characters>21330</Characters>
  <Application>Microsoft Office Word</Application>
  <DocSecurity>0</DocSecurity>
  <Lines>177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Diakov</cp:lastModifiedBy>
  <cp:revision>12</cp:revision>
  <cp:lastPrinted>2020-11-06T02:10:00Z</cp:lastPrinted>
  <dcterms:created xsi:type="dcterms:W3CDTF">2020-11-26T16:42:00Z</dcterms:created>
  <dcterms:modified xsi:type="dcterms:W3CDTF">2023-05-10T07:53:00Z</dcterms:modified>
</cp:coreProperties>
</file>