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0" w:rsidRPr="00AC6822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sz w:val="23"/>
          <w:szCs w:val="23"/>
        </w:rPr>
      </w:pPr>
      <w:r w:rsidRPr="00AC6822">
        <w:rPr>
          <w:bCs/>
          <w:iCs/>
          <w:sz w:val="23"/>
          <w:szCs w:val="23"/>
        </w:rPr>
        <w:t>Приложение</w:t>
      </w:r>
      <w:r w:rsidR="00E10676" w:rsidRPr="00AC6822">
        <w:rPr>
          <w:bCs/>
          <w:iCs/>
          <w:sz w:val="23"/>
          <w:szCs w:val="23"/>
        </w:rPr>
        <w:t xml:space="preserve"> 4.2</w:t>
      </w:r>
    </w:p>
    <w:p w:rsidR="00836A20" w:rsidRPr="00AC6822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sz w:val="23"/>
          <w:szCs w:val="23"/>
        </w:rPr>
      </w:pPr>
      <w:r w:rsidRPr="00AC6822">
        <w:rPr>
          <w:iCs/>
          <w:sz w:val="23"/>
          <w:szCs w:val="23"/>
        </w:rPr>
        <w:t>к П</w:t>
      </w:r>
      <w:r w:rsidR="00836A20" w:rsidRPr="00AC6822">
        <w:rPr>
          <w:iCs/>
          <w:sz w:val="23"/>
          <w:szCs w:val="23"/>
        </w:rPr>
        <w:t>П</w:t>
      </w:r>
      <w:r w:rsidRPr="00AC6822">
        <w:rPr>
          <w:iCs/>
          <w:sz w:val="23"/>
          <w:szCs w:val="23"/>
        </w:rPr>
        <w:t>ССЗ</w:t>
      </w:r>
      <w:r w:rsidR="00836A20" w:rsidRPr="00AC6822">
        <w:rPr>
          <w:iCs/>
          <w:sz w:val="23"/>
          <w:szCs w:val="23"/>
        </w:rPr>
        <w:t xml:space="preserve"> по специальности </w:t>
      </w:r>
    </w:p>
    <w:p w:rsidR="00301255" w:rsidRPr="00AC6822" w:rsidRDefault="00D97416" w:rsidP="00836A20">
      <w:pPr>
        <w:spacing w:line="240" w:lineRule="auto"/>
        <w:jc w:val="right"/>
        <w:rPr>
          <w:b/>
          <w:sz w:val="23"/>
          <w:szCs w:val="23"/>
        </w:rPr>
      </w:pPr>
      <w:r w:rsidRPr="00AC6822">
        <w:rPr>
          <w:iCs/>
          <w:sz w:val="23"/>
          <w:szCs w:val="23"/>
        </w:rPr>
        <w:t>44.02.01 Дошкольное образование</w:t>
      </w:r>
    </w:p>
    <w:p w:rsidR="00301255" w:rsidRPr="00AC6822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AC6822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AC6822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AC6822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AC6822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AC6822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AC6822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AC6822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AC6822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AC6822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AC6822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AC6822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AC6822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AC6822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AC6822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AC6822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AC6822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AC6822" w:rsidRDefault="00747C62" w:rsidP="000F5F90">
      <w:pPr>
        <w:spacing w:line="240" w:lineRule="auto"/>
        <w:jc w:val="center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t xml:space="preserve">РАБОЧАЯ </w:t>
      </w:r>
      <w:r w:rsidR="00301255" w:rsidRPr="00AC6822">
        <w:rPr>
          <w:b/>
          <w:sz w:val="28"/>
          <w:szCs w:val="28"/>
        </w:rPr>
        <w:t>ПРОГРАММА УЧЕБНОЙ ДИСЦИПЛИНЫ</w:t>
      </w:r>
    </w:p>
    <w:p w:rsidR="00301255" w:rsidRPr="00AC6822" w:rsidRDefault="00301255" w:rsidP="000F5F90">
      <w:pPr>
        <w:spacing w:line="240" w:lineRule="auto"/>
        <w:jc w:val="center"/>
        <w:rPr>
          <w:b/>
          <w:sz w:val="28"/>
          <w:szCs w:val="28"/>
        </w:rPr>
      </w:pPr>
    </w:p>
    <w:p w:rsidR="001F5C9F" w:rsidRPr="00AC6822" w:rsidRDefault="00D97416" w:rsidP="00D97416">
      <w:pPr>
        <w:spacing w:line="240" w:lineRule="auto"/>
        <w:jc w:val="center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t>ЕН.02 ИНФОРМАТИКА И ИНФОРМАЦИОННО-КОММУНИКАЦИОННЫЕ</w:t>
      </w:r>
      <w:r w:rsidR="00747C62" w:rsidRPr="00AC6822">
        <w:rPr>
          <w:b/>
          <w:sz w:val="28"/>
          <w:szCs w:val="28"/>
        </w:rPr>
        <w:t xml:space="preserve"> </w:t>
      </w:r>
      <w:r w:rsidRPr="00AC6822">
        <w:rPr>
          <w:b/>
          <w:sz w:val="28"/>
          <w:szCs w:val="28"/>
        </w:rPr>
        <w:t xml:space="preserve">ТЕХНОЛОГИИ (ИКТ) </w:t>
      </w:r>
    </w:p>
    <w:p w:rsidR="00301255" w:rsidRPr="00AC6822" w:rsidRDefault="00D97416" w:rsidP="00D97416">
      <w:pPr>
        <w:spacing w:line="240" w:lineRule="auto"/>
        <w:jc w:val="center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t>В ПРОФЕССИОНАЛЬНОЙ ДЕЯТЕЛЬНОСТИ</w:t>
      </w:r>
    </w:p>
    <w:p w:rsidR="00301255" w:rsidRPr="00AC6822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AC6822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AC6822" w:rsidRDefault="00301255" w:rsidP="000F5F90">
      <w:pPr>
        <w:spacing w:line="240" w:lineRule="auto"/>
        <w:rPr>
          <w:b/>
          <w:i/>
          <w:sz w:val="28"/>
          <w:szCs w:val="28"/>
        </w:rPr>
      </w:pPr>
    </w:p>
    <w:p w:rsidR="00301255" w:rsidRPr="00AC6822" w:rsidRDefault="00301255" w:rsidP="000F5F90">
      <w:pPr>
        <w:spacing w:line="240" w:lineRule="auto"/>
        <w:rPr>
          <w:b/>
          <w:i/>
          <w:sz w:val="28"/>
          <w:szCs w:val="28"/>
        </w:rPr>
      </w:pPr>
    </w:p>
    <w:p w:rsidR="00301255" w:rsidRPr="00AC6822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AC6822" w:rsidRDefault="00301255" w:rsidP="000F5F90">
      <w:pPr>
        <w:spacing w:line="240" w:lineRule="auto"/>
        <w:jc w:val="center"/>
        <w:rPr>
          <w:b/>
          <w:sz w:val="28"/>
          <w:szCs w:val="28"/>
          <w:vertAlign w:val="superscript"/>
        </w:rPr>
      </w:pPr>
      <w:r w:rsidRPr="00AC6822">
        <w:rPr>
          <w:b/>
          <w:bCs/>
          <w:sz w:val="28"/>
          <w:szCs w:val="28"/>
        </w:rPr>
        <w:br w:type="page"/>
      </w:r>
    </w:p>
    <w:p w:rsidR="00497871" w:rsidRPr="00AC6822" w:rsidRDefault="00E10676" w:rsidP="00B20ED1">
      <w:pPr>
        <w:suppressAutoHyphens/>
        <w:spacing w:line="240" w:lineRule="auto"/>
        <w:ind w:firstLine="680"/>
        <w:rPr>
          <w:kern w:val="28"/>
          <w:sz w:val="28"/>
          <w:szCs w:val="28"/>
        </w:rPr>
      </w:pPr>
      <w:r w:rsidRPr="00AC6822">
        <w:rPr>
          <w:kern w:val="28"/>
          <w:sz w:val="28"/>
          <w:szCs w:val="28"/>
        </w:rPr>
        <w:lastRenderedPageBreak/>
        <w:t>Рабочая п</w:t>
      </w:r>
      <w:r w:rsidR="00497871" w:rsidRPr="00AC6822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D97416" w:rsidRPr="00AC6822">
        <w:rPr>
          <w:b/>
          <w:kern w:val="28"/>
          <w:sz w:val="28"/>
          <w:szCs w:val="28"/>
        </w:rPr>
        <w:t>44.02.01 Дошкольное образование</w:t>
      </w:r>
      <w:r w:rsidR="00497871" w:rsidRPr="00AC6822">
        <w:rPr>
          <w:kern w:val="28"/>
          <w:sz w:val="28"/>
          <w:szCs w:val="28"/>
        </w:rPr>
        <w:t>,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AC6822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680"/>
        <w:rPr>
          <w:kern w:val="28"/>
          <w:sz w:val="28"/>
          <w:szCs w:val="28"/>
        </w:rPr>
      </w:pPr>
      <w:r w:rsidRPr="00AC6822">
        <w:rPr>
          <w:kern w:val="28"/>
          <w:sz w:val="28"/>
          <w:szCs w:val="28"/>
        </w:rPr>
        <w:tab/>
      </w:r>
    </w:p>
    <w:p w:rsidR="00497871" w:rsidRPr="00AC6822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28"/>
          <w:sz w:val="28"/>
          <w:szCs w:val="28"/>
        </w:rPr>
      </w:pPr>
      <w:r w:rsidRPr="00AC6822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AC6822" w:rsidRDefault="00497871" w:rsidP="00DA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</w:p>
    <w:p w:rsidR="00497871" w:rsidRPr="00AC6822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680"/>
        <w:rPr>
          <w:kern w:val="1"/>
          <w:sz w:val="28"/>
          <w:szCs w:val="28"/>
        </w:rPr>
      </w:pPr>
    </w:p>
    <w:p w:rsidR="00497871" w:rsidRPr="00AC6822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  <w:r w:rsidRPr="00AC6822">
        <w:rPr>
          <w:kern w:val="1"/>
          <w:sz w:val="28"/>
          <w:szCs w:val="28"/>
        </w:rPr>
        <w:t>Разработчики:</w:t>
      </w:r>
    </w:p>
    <w:p w:rsidR="00D97416" w:rsidRPr="00AC6822" w:rsidRDefault="00D97416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rPr>
          <w:sz w:val="28"/>
          <w:szCs w:val="28"/>
        </w:rPr>
      </w:pPr>
      <w:proofErr w:type="spellStart"/>
      <w:r w:rsidRPr="00AC6822">
        <w:rPr>
          <w:sz w:val="28"/>
          <w:szCs w:val="28"/>
        </w:rPr>
        <w:t>Федюхина</w:t>
      </w:r>
      <w:proofErr w:type="spellEnd"/>
      <w:r w:rsidRPr="00AC6822">
        <w:rPr>
          <w:sz w:val="28"/>
          <w:szCs w:val="28"/>
        </w:rPr>
        <w:t xml:space="preserve"> Мария Алексеевна, председатель ЦМК, преподаватель информ</w:t>
      </w:r>
      <w:r w:rsidRPr="00AC6822">
        <w:rPr>
          <w:sz w:val="28"/>
          <w:szCs w:val="28"/>
        </w:rPr>
        <w:t>а</w:t>
      </w:r>
      <w:r w:rsidRPr="00AC6822">
        <w:rPr>
          <w:sz w:val="28"/>
          <w:szCs w:val="28"/>
        </w:rPr>
        <w:t>тики и ИКТ;</w:t>
      </w:r>
    </w:p>
    <w:p w:rsidR="00497871" w:rsidRPr="00AC6822" w:rsidRDefault="00D97416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i/>
          <w:sz w:val="28"/>
          <w:szCs w:val="28"/>
        </w:rPr>
      </w:pPr>
      <w:r w:rsidRPr="00AC6822">
        <w:rPr>
          <w:sz w:val="28"/>
          <w:szCs w:val="28"/>
        </w:rPr>
        <w:t>Пупков Владимир Юрьевич, преподаватель информатики и ИКТ.</w:t>
      </w:r>
    </w:p>
    <w:p w:rsidR="00497871" w:rsidRPr="00AC6822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  <w:r w:rsidRPr="00AC6822">
        <w:rPr>
          <w:b/>
          <w:i/>
          <w:sz w:val="28"/>
          <w:szCs w:val="28"/>
        </w:rPr>
        <w:tab/>
      </w:r>
    </w:p>
    <w:p w:rsidR="00497871" w:rsidRPr="00AC6822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AC6822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AC6822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AC6822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AC6822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AC6822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AC6822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AC6822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AC6822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AC6822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AC6822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1E3934" w:rsidRPr="00AC6822" w:rsidRDefault="001E3934">
      <w:pPr>
        <w:widowControl/>
        <w:spacing w:line="240" w:lineRule="auto"/>
        <w:jc w:val="left"/>
        <w:rPr>
          <w:b/>
          <w:i/>
          <w:sz w:val="28"/>
          <w:szCs w:val="28"/>
        </w:rPr>
      </w:pPr>
      <w:r w:rsidRPr="00AC6822">
        <w:rPr>
          <w:b/>
          <w:i/>
          <w:sz w:val="28"/>
          <w:szCs w:val="28"/>
        </w:rPr>
        <w:br w:type="page"/>
      </w:r>
    </w:p>
    <w:tbl>
      <w:tblPr>
        <w:tblW w:w="9807" w:type="dxa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AC6822" w:rsidRPr="00AC6822" w:rsidTr="001B0EB7">
        <w:trPr>
          <w:trHeight w:val="931"/>
        </w:trPr>
        <w:tc>
          <w:tcPr>
            <w:tcW w:w="9007" w:type="dxa"/>
            <w:vAlign w:val="bottom"/>
          </w:tcPr>
          <w:p w:rsidR="007150F6" w:rsidRPr="00AC6822" w:rsidRDefault="007150F6" w:rsidP="001B0EB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822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</w:t>
            </w:r>
          </w:p>
          <w:p w:rsidR="007150F6" w:rsidRPr="00AC6822" w:rsidRDefault="007150F6" w:rsidP="001B0EB7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AC6822" w:rsidRDefault="007150F6" w:rsidP="001B0EB7">
            <w:pPr>
              <w:spacing w:line="240" w:lineRule="auto"/>
              <w:rPr>
                <w:sz w:val="28"/>
                <w:szCs w:val="28"/>
              </w:rPr>
            </w:pPr>
            <w:r w:rsidRPr="00AC6822">
              <w:rPr>
                <w:caps/>
                <w:sz w:val="28"/>
                <w:szCs w:val="28"/>
              </w:rPr>
              <w:t xml:space="preserve">1.  </w:t>
            </w:r>
            <w:r w:rsidR="00C14619" w:rsidRPr="00AC6822">
              <w:rPr>
                <w:caps/>
                <w:sz w:val="28"/>
                <w:szCs w:val="28"/>
              </w:rPr>
              <w:t xml:space="preserve">паспорт </w:t>
            </w:r>
            <w:r w:rsidRPr="00AC6822"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 w:rsidRPr="00AC6822">
              <w:rPr>
                <w:caps/>
                <w:sz w:val="28"/>
                <w:szCs w:val="28"/>
              </w:rPr>
              <w:t>учебной дис</w:t>
            </w:r>
            <w:r w:rsidR="001948C5" w:rsidRPr="00AC6822">
              <w:rPr>
                <w:caps/>
                <w:sz w:val="28"/>
                <w:szCs w:val="28"/>
              </w:rPr>
              <w:t>ц</w:t>
            </w:r>
            <w:r w:rsidR="00325376" w:rsidRPr="00AC6822">
              <w:rPr>
                <w:caps/>
                <w:sz w:val="28"/>
                <w:szCs w:val="28"/>
              </w:rPr>
              <w:t>и</w:t>
            </w:r>
            <w:r w:rsidR="001948C5" w:rsidRPr="00AC6822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Pr="00AC6822" w:rsidRDefault="007150F6" w:rsidP="001B0EB7">
            <w:pPr>
              <w:snapToGrid w:val="0"/>
              <w:spacing w:line="240" w:lineRule="auto"/>
              <w:rPr>
                <w:sz w:val="28"/>
                <w:szCs w:val="28"/>
              </w:rPr>
            </w:pPr>
          </w:p>
          <w:p w:rsidR="007150F6" w:rsidRPr="00AC6822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AC6822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AC6822">
              <w:rPr>
                <w:sz w:val="28"/>
                <w:szCs w:val="28"/>
              </w:rPr>
              <w:t>стр.</w:t>
            </w:r>
          </w:p>
          <w:p w:rsidR="007150F6" w:rsidRPr="00AC6822" w:rsidRDefault="007150F6" w:rsidP="001B0EB7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AC6822" w:rsidRDefault="007150F6" w:rsidP="001B0EB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AC6822">
              <w:rPr>
                <w:sz w:val="28"/>
                <w:szCs w:val="28"/>
              </w:rPr>
              <w:t>4</w:t>
            </w:r>
          </w:p>
        </w:tc>
      </w:tr>
      <w:tr w:rsidR="00AC6822" w:rsidRPr="00AC6822" w:rsidTr="001B0EB7">
        <w:trPr>
          <w:trHeight w:val="594"/>
        </w:trPr>
        <w:tc>
          <w:tcPr>
            <w:tcW w:w="9007" w:type="dxa"/>
            <w:vAlign w:val="bottom"/>
          </w:tcPr>
          <w:p w:rsidR="007150F6" w:rsidRPr="00AC6822" w:rsidRDefault="007150F6" w:rsidP="001B0EB7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AC6822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2. СТРУКТУРА и содержание </w:t>
            </w:r>
            <w:r w:rsidR="00C14619" w:rsidRPr="00AC6822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AC6822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программы</w:t>
            </w:r>
            <w:r w:rsidR="001948C5" w:rsidRPr="00AC6822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 уче</w:t>
            </w:r>
            <w:r w:rsidR="001948C5" w:rsidRPr="00AC6822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б</w:t>
            </w:r>
            <w:r w:rsidR="001948C5" w:rsidRPr="00AC6822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ной дисциплины</w:t>
            </w:r>
          </w:p>
        </w:tc>
        <w:tc>
          <w:tcPr>
            <w:tcW w:w="800" w:type="dxa"/>
          </w:tcPr>
          <w:p w:rsidR="007150F6" w:rsidRPr="00AC6822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DA6CBD" w:rsidRPr="00AC6822" w:rsidRDefault="00DA6CBD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AC6822" w:rsidRDefault="00D658F4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AC6822">
              <w:rPr>
                <w:sz w:val="28"/>
                <w:szCs w:val="28"/>
              </w:rPr>
              <w:t>5</w:t>
            </w:r>
          </w:p>
        </w:tc>
      </w:tr>
      <w:tr w:rsidR="00AC6822" w:rsidRPr="00AC6822" w:rsidTr="001B0EB7">
        <w:trPr>
          <w:trHeight w:val="692"/>
        </w:trPr>
        <w:tc>
          <w:tcPr>
            <w:tcW w:w="9007" w:type="dxa"/>
            <w:vAlign w:val="bottom"/>
          </w:tcPr>
          <w:p w:rsidR="007150F6" w:rsidRPr="00AC6822" w:rsidRDefault="007150F6" w:rsidP="001B0EB7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AC6822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3 условия реализации </w:t>
            </w:r>
            <w:r w:rsidR="00C14619" w:rsidRPr="00AC6822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AC6822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 w:rsidRPr="00AC6822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учебной дисциплины</w:t>
            </w:r>
          </w:p>
        </w:tc>
        <w:tc>
          <w:tcPr>
            <w:tcW w:w="800" w:type="dxa"/>
          </w:tcPr>
          <w:p w:rsidR="007150F6" w:rsidRPr="00AC6822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DA6CBD" w:rsidRPr="00AC6822" w:rsidRDefault="00DA6CBD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AC6822" w:rsidRDefault="00D658F4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AC6822">
              <w:rPr>
                <w:sz w:val="28"/>
                <w:szCs w:val="28"/>
              </w:rPr>
              <w:t>1</w:t>
            </w:r>
            <w:r w:rsidR="0005028E">
              <w:rPr>
                <w:sz w:val="28"/>
                <w:szCs w:val="28"/>
              </w:rPr>
              <w:t>6</w:t>
            </w:r>
          </w:p>
        </w:tc>
      </w:tr>
      <w:tr w:rsidR="00AC6822" w:rsidRPr="00AC6822" w:rsidTr="001B0EB7">
        <w:trPr>
          <w:trHeight w:val="692"/>
        </w:trPr>
        <w:tc>
          <w:tcPr>
            <w:tcW w:w="9007" w:type="dxa"/>
            <w:vAlign w:val="bottom"/>
          </w:tcPr>
          <w:p w:rsidR="007150F6" w:rsidRPr="00AC6822" w:rsidRDefault="007150F6" w:rsidP="001B0EB7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 w:rsidRPr="00AC6822">
              <w:rPr>
                <w:caps/>
                <w:sz w:val="28"/>
                <w:szCs w:val="28"/>
              </w:rPr>
              <w:t xml:space="preserve">4. Контроль и оценка результатов освоения учебной </w:t>
            </w:r>
            <w:r w:rsidR="001948C5" w:rsidRPr="00AC6822">
              <w:rPr>
                <w:caps/>
                <w:sz w:val="28"/>
                <w:szCs w:val="28"/>
              </w:rPr>
              <w:t>дисциплины</w:t>
            </w:r>
          </w:p>
        </w:tc>
        <w:tc>
          <w:tcPr>
            <w:tcW w:w="800" w:type="dxa"/>
          </w:tcPr>
          <w:p w:rsidR="007150F6" w:rsidRPr="00AC6822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1B0EB7" w:rsidRPr="00AC6822" w:rsidRDefault="001B0EB7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AC6822" w:rsidRDefault="00D658F4" w:rsidP="00882FE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AC6822">
              <w:rPr>
                <w:sz w:val="28"/>
                <w:szCs w:val="28"/>
              </w:rPr>
              <w:t>1</w:t>
            </w:r>
            <w:r w:rsidR="0005028E">
              <w:rPr>
                <w:sz w:val="28"/>
                <w:szCs w:val="28"/>
              </w:rPr>
              <w:t>9</w:t>
            </w:r>
          </w:p>
        </w:tc>
      </w:tr>
    </w:tbl>
    <w:p w:rsidR="00C14619" w:rsidRPr="00AC6822" w:rsidRDefault="00301255" w:rsidP="00ED577D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rFonts w:cs="Times New Roman"/>
          <w:b/>
          <w:sz w:val="28"/>
          <w:szCs w:val="28"/>
        </w:rPr>
      </w:pPr>
      <w:r w:rsidRPr="00AC6822">
        <w:rPr>
          <w:rFonts w:cs="Times New Roman"/>
          <w:b/>
          <w:i/>
          <w:sz w:val="28"/>
          <w:szCs w:val="28"/>
          <w:u w:val="single"/>
        </w:rPr>
        <w:br w:type="page"/>
      </w:r>
      <w:r w:rsidR="00C14619" w:rsidRPr="00AC6822">
        <w:rPr>
          <w:rFonts w:cs="Times New Roman"/>
          <w:b/>
          <w:sz w:val="28"/>
          <w:szCs w:val="28"/>
        </w:rPr>
        <w:lastRenderedPageBreak/>
        <w:t>ПАСПОРТ</w:t>
      </w:r>
      <w:r w:rsidRPr="00AC6822">
        <w:rPr>
          <w:rFonts w:cs="Times New Roman"/>
          <w:b/>
          <w:sz w:val="28"/>
          <w:szCs w:val="28"/>
        </w:rPr>
        <w:t xml:space="preserve"> РАБОЧЕЙ ПРОГРАММЫ УЧЕБНОЙ ДИСЦИПЛИ</w:t>
      </w:r>
      <w:r w:rsidR="0061707B" w:rsidRPr="00AC6822">
        <w:rPr>
          <w:rFonts w:cs="Times New Roman"/>
          <w:b/>
          <w:sz w:val="28"/>
          <w:szCs w:val="28"/>
        </w:rPr>
        <w:t>НЫ</w:t>
      </w:r>
    </w:p>
    <w:p w:rsidR="00301255" w:rsidRPr="00AC6822" w:rsidRDefault="006B2B19" w:rsidP="00ED577D">
      <w:p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t>ЕН.02  ИНФОРМАТИКА И ИНФОРМАЦИОННО-КОММУНИКАЦИОННЫЕ</w:t>
      </w:r>
      <w:r w:rsidR="00882FE7" w:rsidRPr="00AC6822">
        <w:rPr>
          <w:b/>
          <w:sz w:val="28"/>
          <w:szCs w:val="28"/>
        </w:rPr>
        <w:t xml:space="preserve"> </w:t>
      </w:r>
      <w:r w:rsidRPr="00AC6822">
        <w:rPr>
          <w:b/>
          <w:sz w:val="28"/>
          <w:szCs w:val="28"/>
        </w:rPr>
        <w:t>ТЕХНОЛОГИИ (ИКТ) В ПРОФЕССИ</w:t>
      </w:r>
      <w:r w:rsidRPr="00AC6822">
        <w:rPr>
          <w:b/>
          <w:sz w:val="28"/>
          <w:szCs w:val="28"/>
        </w:rPr>
        <w:t>О</w:t>
      </w:r>
      <w:r w:rsidRPr="00AC6822">
        <w:rPr>
          <w:b/>
          <w:sz w:val="28"/>
          <w:szCs w:val="28"/>
        </w:rPr>
        <w:t>НАЛЬНОЙ ДЕЯТЕЛЬНОСТИ</w:t>
      </w:r>
    </w:p>
    <w:p w:rsidR="00301255" w:rsidRPr="00AC6822" w:rsidRDefault="00301255" w:rsidP="000F5F90">
      <w:pPr>
        <w:spacing w:line="240" w:lineRule="auto"/>
        <w:rPr>
          <w:i/>
          <w:sz w:val="28"/>
          <w:szCs w:val="28"/>
        </w:rPr>
      </w:pPr>
    </w:p>
    <w:p w:rsidR="00C0678E" w:rsidRPr="00AC6822" w:rsidRDefault="00C0678E" w:rsidP="00C0678E">
      <w:pPr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t xml:space="preserve">1.1. Место </w:t>
      </w:r>
      <w:r w:rsidR="00C11A1D" w:rsidRPr="00AC6822">
        <w:rPr>
          <w:b/>
          <w:sz w:val="28"/>
          <w:szCs w:val="28"/>
        </w:rPr>
        <w:t xml:space="preserve">учебной </w:t>
      </w:r>
      <w:r w:rsidRPr="00AC6822">
        <w:rPr>
          <w:b/>
          <w:sz w:val="28"/>
          <w:szCs w:val="28"/>
        </w:rPr>
        <w:t>дисциплины в структуре осно</w:t>
      </w:r>
      <w:r w:rsidR="00AC0CCF" w:rsidRPr="00AC6822">
        <w:rPr>
          <w:b/>
          <w:sz w:val="28"/>
          <w:szCs w:val="28"/>
        </w:rPr>
        <w:t>вной образовательной программы</w:t>
      </w:r>
    </w:p>
    <w:p w:rsidR="00D97416" w:rsidRPr="00AC6822" w:rsidRDefault="00D97416" w:rsidP="009F3829">
      <w:pPr>
        <w:ind w:firstLine="709"/>
        <w:rPr>
          <w:sz w:val="28"/>
          <w:szCs w:val="28"/>
        </w:rPr>
      </w:pPr>
      <w:r w:rsidRPr="00AC6822">
        <w:rPr>
          <w:sz w:val="28"/>
          <w:szCs w:val="28"/>
        </w:rPr>
        <w:t>Учебная дисциплина «Информатика и ИКТ в профессиональной де</w:t>
      </w:r>
      <w:r w:rsidRPr="00AC6822">
        <w:rPr>
          <w:sz w:val="28"/>
          <w:szCs w:val="28"/>
        </w:rPr>
        <w:t>я</w:t>
      </w:r>
      <w:r w:rsidRPr="00AC6822">
        <w:rPr>
          <w:sz w:val="28"/>
          <w:szCs w:val="28"/>
        </w:rPr>
        <w:t>тельности» является обязательной частью естественнонаучного цикла осно</w:t>
      </w:r>
      <w:r w:rsidRPr="00AC6822">
        <w:rPr>
          <w:sz w:val="28"/>
          <w:szCs w:val="28"/>
        </w:rPr>
        <w:t>в</w:t>
      </w:r>
      <w:r w:rsidRPr="00AC6822">
        <w:rPr>
          <w:sz w:val="28"/>
          <w:szCs w:val="28"/>
        </w:rPr>
        <w:t xml:space="preserve">ной образовательной программы в соответствии с ФГОС по специальности 44.02.01 Дошкольное образование. </w:t>
      </w:r>
    </w:p>
    <w:p w:rsidR="00D97416" w:rsidRPr="00AC6822" w:rsidRDefault="00D97416" w:rsidP="009F3829">
      <w:pPr>
        <w:ind w:firstLine="709"/>
        <w:rPr>
          <w:sz w:val="28"/>
          <w:szCs w:val="28"/>
        </w:rPr>
      </w:pPr>
      <w:r w:rsidRPr="00AC6822">
        <w:rPr>
          <w:sz w:val="28"/>
          <w:szCs w:val="28"/>
        </w:rPr>
        <w:t>Учебная дисциплина «Информатика и ИКТ в профессиональной де</w:t>
      </w:r>
      <w:r w:rsidRPr="00AC6822">
        <w:rPr>
          <w:sz w:val="28"/>
          <w:szCs w:val="28"/>
        </w:rPr>
        <w:t>я</w:t>
      </w:r>
      <w:r w:rsidRPr="00AC6822">
        <w:rPr>
          <w:sz w:val="28"/>
          <w:szCs w:val="28"/>
        </w:rPr>
        <w:t>тельности» обеспечивает формирование профессиональных и общих комп</w:t>
      </w:r>
      <w:r w:rsidRPr="00AC6822">
        <w:rPr>
          <w:sz w:val="28"/>
          <w:szCs w:val="28"/>
        </w:rPr>
        <w:t>е</w:t>
      </w:r>
      <w:r w:rsidRPr="00AC6822">
        <w:rPr>
          <w:sz w:val="28"/>
          <w:szCs w:val="28"/>
        </w:rPr>
        <w:t>тенций по всем видам деятельности ФГОС по специальности 44.02.01 Д</w:t>
      </w:r>
      <w:r w:rsidRPr="00AC6822">
        <w:rPr>
          <w:sz w:val="28"/>
          <w:szCs w:val="28"/>
        </w:rPr>
        <w:t>о</w:t>
      </w:r>
      <w:r w:rsidRPr="00AC6822">
        <w:rPr>
          <w:sz w:val="28"/>
          <w:szCs w:val="28"/>
        </w:rPr>
        <w:t>школьное образование. Особое значение дисциплина имеет при формиров</w:t>
      </w:r>
      <w:r w:rsidRPr="00AC6822">
        <w:rPr>
          <w:sz w:val="28"/>
          <w:szCs w:val="28"/>
        </w:rPr>
        <w:t>а</w:t>
      </w:r>
      <w:r w:rsidRPr="00AC6822">
        <w:rPr>
          <w:sz w:val="28"/>
          <w:szCs w:val="28"/>
        </w:rPr>
        <w:t xml:space="preserve">нии и развитии </w:t>
      </w:r>
      <w:proofErr w:type="gramStart"/>
      <w:r w:rsidR="00F12DB4" w:rsidRPr="00AC6822">
        <w:rPr>
          <w:sz w:val="28"/>
          <w:szCs w:val="28"/>
        </w:rPr>
        <w:t>ОК</w:t>
      </w:r>
      <w:proofErr w:type="gramEnd"/>
      <w:r w:rsidR="00F12DB4" w:rsidRPr="00AC6822">
        <w:rPr>
          <w:sz w:val="28"/>
          <w:szCs w:val="28"/>
        </w:rPr>
        <w:t xml:space="preserve"> 1 – ОК 9 и ПК 3.2, ПК 3.5 , ПК 5.1 – </w:t>
      </w:r>
      <w:r w:rsidRPr="00AC6822">
        <w:rPr>
          <w:sz w:val="28"/>
          <w:szCs w:val="28"/>
        </w:rPr>
        <w:t>ПК 5.5.</w:t>
      </w:r>
    </w:p>
    <w:p w:rsidR="00D97416" w:rsidRPr="00AC6822" w:rsidRDefault="00D97416" w:rsidP="00C0678E">
      <w:pPr>
        <w:rPr>
          <w:b/>
          <w:sz w:val="28"/>
          <w:szCs w:val="28"/>
        </w:rPr>
      </w:pPr>
    </w:p>
    <w:p w:rsidR="00C0678E" w:rsidRPr="00AC6822" w:rsidRDefault="00C0678E" w:rsidP="00C0678E">
      <w:pPr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AC6822">
        <w:rPr>
          <w:b/>
          <w:sz w:val="28"/>
          <w:szCs w:val="28"/>
        </w:rPr>
        <w:t xml:space="preserve">учебной </w:t>
      </w:r>
      <w:r w:rsidRPr="00AC6822">
        <w:rPr>
          <w:b/>
          <w:sz w:val="28"/>
          <w:szCs w:val="28"/>
        </w:rPr>
        <w:t xml:space="preserve">дисциплины: </w:t>
      </w:r>
    </w:p>
    <w:p w:rsidR="00C0678E" w:rsidRPr="00AC6822" w:rsidRDefault="00C0678E" w:rsidP="00C0678E">
      <w:pPr>
        <w:rPr>
          <w:sz w:val="28"/>
          <w:szCs w:val="28"/>
        </w:rPr>
      </w:pPr>
      <w:r w:rsidRPr="00AC6822">
        <w:rPr>
          <w:sz w:val="28"/>
          <w:szCs w:val="28"/>
        </w:rPr>
        <w:t>В рамках программы учебной дисциплины обучающимися осваиваются ум</w:t>
      </w:r>
      <w:r w:rsidRPr="00AC6822">
        <w:rPr>
          <w:sz w:val="28"/>
          <w:szCs w:val="28"/>
        </w:rPr>
        <w:t>е</w:t>
      </w:r>
      <w:r w:rsidRPr="00AC6822">
        <w:rPr>
          <w:sz w:val="28"/>
          <w:szCs w:val="28"/>
        </w:rPr>
        <w:t>ния и знания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3763"/>
        <w:gridCol w:w="4533"/>
      </w:tblGrid>
      <w:tr w:rsidR="00AC6822" w:rsidRPr="00AC6822" w:rsidTr="00882FE7">
        <w:trPr>
          <w:trHeight w:val="649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AC6822" w:rsidRDefault="0020318B" w:rsidP="0020318B">
            <w:pPr>
              <w:jc w:val="center"/>
              <w:rPr>
                <w:b/>
                <w:szCs w:val="24"/>
              </w:rPr>
            </w:pPr>
            <w:r w:rsidRPr="00AC6822">
              <w:rPr>
                <w:b/>
                <w:szCs w:val="24"/>
              </w:rPr>
              <w:t xml:space="preserve">Код </w:t>
            </w:r>
          </w:p>
          <w:p w:rsidR="0020318B" w:rsidRPr="00AC6822" w:rsidRDefault="0020318B" w:rsidP="0020318B">
            <w:pPr>
              <w:jc w:val="center"/>
              <w:rPr>
                <w:b/>
                <w:szCs w:val="24"/>
              </w:rPr>
            </w:pPr>
            <w:r w:rsidRPr="00AC6822">
              <w:rPr>
                <w:b/>
                <w:szCs w:val="24"/>
              </w:rPr>
              <w:t xml:space="preserve">ПК, ОК 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AC6822" w:rsidRDefault="0020318B" w:rsidP="0020318B">
            <w:pPr>
              <w:jc w:val="center"/>
              <w:rPr>
                <w:b/>
                <w:szCs w:val="24"/>
              </w:rPr>
            </w:pPr>
            <w:r w:rsidRPr="00AC6822">
              <w:rPr>
                <w:b/>
                <w:szCs w:val="24"/>
              </w:rPr>
              <w:t>Умения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AC6822" w:rsidRDefault="0020318B" w:rsidP="0020318B">
            <w:pPr>
              <w:jc w:val="center"/>
              <w:rPr>
                <w:b/>
                <w:szCs w:val="24"/>
              </w:rPr>
            </w:pPr>
            <w:r w:rsidRPr="00AC6822">
              <w:rPr>
                <w:b/>
                <w:szCs w:val="24"/>
              </w:rPr>
              <w:t>Знания</w:t>
            </w:r>
          </w:p>
        </w:tc>
      </w:tr>
      <w:tr w:rsidR="00AC6822" w:rsidRPr="00AC6822" w:rsidTr="00882FE7">
        <w:trPr>
          <w:trHeight w:val="649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AC6822" w:rsidRDefault="0020318B" w:rsidP="0020318B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ОК</w:t>
            </w:r>
            <w:r w:rsidR="001C33EA" w:rsidRPr="00AC6822">
              <w:rPr>
                <w:szCs w:val="24"/>
              </w:rPr>
              <w:t>.</w:t>
            </w:r>
            <w:r w:rsidR="00D97416" w:rsidRPr="00AC6822">
              <w:rPr>
                <w:szCs w:val="24"/>
              </w:rPr>
              <w:t xml:space="preserve"> </w:t>
            </w:r>
            <w:r w:rsidRPr="00AC6822">
              <w:rPr>
                <w:szCs w:val="24"/>
              </w:rPr>
              <w:t xml:space="preserve">1. </w:t>
            </w:r>
          </w:p>
          <w:p w:rsidR="0020318B" w:rsidRPr="00AC6822" w:rsidRDefault="0020318B" w:rsidP="0020318B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ОК</w:t>
            </w:r>
            <w:r w:rsidR="001C33EA" w:rsidRPr="00AC6822">
              <w:rPr>
                <w:szCs w:val="24"/>
              </w:rPr>
              <w:t>.</w:t>
            </w:r>
            <w:r w:rsidR="00D97416" w:rsidRPr="00AC6822">
              <w:rPr>
                <w:szCs w:val="24"/>
              </w:rPr>
              <w:t xml:space="preserve"> </w:t>
            </w:r>
            <w:r w:rsidRPr="00AC6822">
              <w:rPr>
                <w:szCs w:val="24"/>
              </w:rPr>
              <w:t xml:space="preserve">2. </w:t>
            </w:r>
          </w:p>
          <w:p w:rsidR="0020318B" w:rsidRPr="00AC6822" w:rsidRDefault="0020318B" w:rsidP="0020318B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ОК</w:t>
            </w:r>
            <w:r w:rsidR="001C33EA" w:rsidRPr="00AC6822">
              <w:rPr>
                <w:szCs w:val="24"/>
              </w:rPr>
              <w:t>.</w:t>
            </w:r>
            <w:r w:rsidR="00D97416" w:rsidRPr="00AC6822">
              <w:rPr>
                <w:szCs w:val="24"/>
              </w:rPr>
              <w:t xml:space="preserve"> </w:t>
            </w:r>
            <w:r w:rsidRPr="00AC6822">
              <w:rPr>
                <w:szCs w:val="24"/>
              </w:rPr>
              <w:t xml:space="preserve">3. </w:t>
            </w:r>
          </w:p>
          <w:p w:rsidR="00D97416" w:rsidRPr="00AC6822" w:rsidRDefault="0020318B" w:rsidP="0020318B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ОК</w:t>
            </w:r>
            <w:r w:rsidR="001C33EA" w:rsidRPr="00AC6822">
              <w:rPr>
                <w:szCs w:val="24"/>
              </w:rPr>
              <w:t>.</w:t>
            </w:r>
            <w:r w:rsidR="00D97416" w:rsidRPr="00AC6822">
              <w:rPr>
                <w:szCs w:val="24"/>
              </w:rPr>
              <w:t xml:space="preserve"> </w:t>
            </w:r>
            <w:r w:rsidRPr="00AC6822">
              <w:rPr>
                <w:szCs w:val="24"/>
              </w:rPr>
              <w:t>4.</w:t>
            </w:r>
          </w:p>
          <w:p w:rsidR="00D97416" w:rsidRPr="00AC6822" w:rsidRDefault="00D97416" w:rsidP="00D9741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 xml:space="preserve">ОК. 5. </w:t>
            </w:r>
          </w:p>
          <w:p w:rsidR="00D97416" w:rsidRPr="00AC6822" w:rsidRDefault="00D97416" w:rsidP="00D9741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 xml:space="preserve">ОК. 6. </w:t>
            </w:r>
          </w:p>
          <w:p w:rsidR="00D97416" w:rsidRPr="00AC6822" w:rsidRDefault="00D97416" w:rsidP="00D9741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 xml:space="preserve">ОК. 7. </w:t>
            </w:r>
          </w:p>
          <w:p w:rsidR="0020318B" w:rsidRPr="00AC6822" w:rsidRDefault="00D97416" w:rsidP="00D9741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ОК. 8.</w:t>
            </w:r>
            <w:r w:rsidR="0020318B" w:rsidRPr="00AC6822">
              <w:rPr>
                <w:szCs w:val="24"/>
              </w:rPr>
              <w:t xml:space="preserve"> </w:t>
            </w:r>
          </w:p>
          <w:p w:rsidR="00D97416" w:rsidRPr="00AC6822" w:rsidRDefault="00D97416" w:rsidP="00D9741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ОК. 9.</w:t>
            </w:r>
          </w:p>
          <w:p w:rsidR="00D97416" w:rsidRPr="00AC6822" w:rsidRDefault="00D97416" w:rsidP="00D9741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ПК 3.2</w:t>
            </w:r>
          </w:p>
          <w:p w:rsidR="00D97416" w:rsidRPr="00AC6822" w:rsidRDefault="00D97416" w:rsidP="00D9741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ПК 3.5</w:t>
            </w:r>
          </w:p>
          <w:p w:rsidR="00D97416" w:rsidRPr="00AC6822" w:rsidRDefault="00D97416" w:rsidP="00D9741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ПК 5.1</w:t>
            </w:r>
          </w:p>
          <w:p w:rsidR="00D97416" w:rsidRPr="00AC6822" w:rsidRDefault="00D97416" w:rsidP="00D9741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ПК 5.2</w:t>
            </w:r>
          </w:p>
          <w:p w:rsidR="00D97416" w:rsidRPr="00AC6822" w:rsidRDefault="00D97416" w:rsidP="00D9741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ПК 5.3</w:t>
            </w:r>
          </w:p>
          <w:p w:rsidR="00D97416" w:rsidRPr="00AC6822" w:rsidRDefault="00D97416" w:rsidP="00D9741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ПК 5.4</w:t>
            </w:r>
          </w:p>
          <w:p w:rsidR="00D97416" w:rsidRPr="00AC6822" w:rsidRDefault="00D97416" w:rsidP="00D9741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ПК 5.5.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16" w:rsidRPr="00AC6822" w:rsidRDefault="0020318B" w:rsidP="00882FE7">
            <w:pPr>
              <w:widowControl/>
              <w:numPr>
                <w:ilvl w:val="0"/>
                <w:numId w:val="4"/>
              </w:numPr>
              <w:tabs>
                <w:tab w:val="left" w:pos="251"/>
                <w:tab w:val="left" w:pos="1832"/>
                <w:tab w:val="left" w:pos="2748"/>
                <w:tab w:val="left" w:pos="35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hanging="393"/>
              <w:rPr>
                <w:szCs w:val="24"/>
              </w:rPr>
            </w:pPr>
            <w:r w:rsidRPr="00AC6822">
              <w:rPr>
                <w:szCs w:val="24"/>
              </w:rPr>
              <w:t xml:space="preserve"> </w:t>
            </w:r>
            <w:r w:rsidR="00D97416" w:rsidRPr="00AC6822">
              <w:rPr>
                <w:szCs w:val="24"/>
              </w:rPr>
              <w:t>соблюдать правила техники безопасности и гигиенические рекомендации при использ</w:t>
            </w:r>
            <w:r w:rsidR="00D97416" w:rsidRPr="00AC6822">
              <w:rPr>
                <w:szCs w:val="24"/>
              </w:rPr>
              <w:t>о</w:t>
            </w:r>
            <w:r w:rsidR="00D97416" w:rsidRPr="00AC6822">
              <w:rPr>
                <w:szCs w:val="24"/>
              </w:rPr>
              <w:t>вании средств информацио</w:t>
            </w:r>
            <w:r w:rsidR="00D97416" w:rsidRPr="00AC6822">
              <w:rPr>
                <w:szCs w:val="24"/>
              </w:rPr>
              <w:t>н</w:t>
            </w:r>
            <w:r w:rsidR="00D97416" w:rsidRPr="00AC6822">
              <w:rPr>
                <w:szCs w:val="24"/>
              </w:rPr>
              <w:t>но-коммуникационных техн</w:t>
            </w:r>
            <w:r w:rsidR="00D97416" w:rsidRPr="00AC6822">
              <w:rPr>
                <w:szCs w:val="24"/>
              </w:rPr>
              <w:t>о</w:t>
            </w:r>
            <w:r w:rsidR="00D97416" w:rsidRPr="00AC6822">
              <w:rPr>
                <w:szCs w:val="24"/>
              </w:rPr>
              <w:t>логий (далее - ИКТ) в профе</w:t>
            </w:r>
            <w:r w:rsidR="00D97416" w:rsidRPr="00AC6822">
              <w:rPr>
                <w:szCs w:val="24"/>
              </w:rPr>
              <w:t>с</w:t>
            </w:r>
            <w:r w:rsidR="00D97416" w:rsidRPr="00AC6822">
              <w:rPr>
                <w:szCs w:val="24"/>
              </w:rPr>
              <w:t>сиональной деятельности;</w:t>
            </w:r>
          </w:p>
          <w:p w:rsidR="00D97416" w:rsidRPr="00AC6822" w:rsidRDefault="00D97416" w:rsidP="00882FE7">
            <w:pPr>
              <w:widowControl/>
              <w:numPr>
                <w:ilvl w:val="0"/>
                <w:numId w:val="4"/>
              </w:numPr>
              <w:tabs>
                <w:tab w:val="left" w:pos="251"/>
                <w:tab w:val="left" w:pos="1832"/>
                <w:tab w:val="left" w:pos="2748"/>
                <w:tab w:val="left" w:pos="35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hanging="393"/>
              <w:rPr>
                <w:szCs w:val="24"/>
              </w:rPr>
            </w:pPr>
            <w:r w:rsidRPr="00AC6822">
              <w:rPr>
                <w:szCs w:val="24"/>
              </w:rPr>
              <w:t>создавать, редактировать, оформлять, сохранять, перед</w:t>
            </w:r>
            <w:r w:rsidRPr="00AC6822">
              <w:rPr>
                <w:szCs w:val="24"/>
              </w:rPr>
              <w:t>а</w:t>
            </w:r>
            <w:r w:rsidRPr="00AC6822">
              <w:rPr>
                <w:szCs w:val="24"/>
              </w:rPr>
              <w:t>вать информационные объе</w:t>
            </w:r>
            <w:r w:rsidRPr="00AC6822">
              <w:rPr>
                <w:szCs w:val="24"/>
              </w:rPr>
              <w:t>к</w:t>
            </w:r>
            <w:r w:rsidRPr="00AC6822">
              <w:rPr>
                <w:szCs w:val="24"/>
              </w:rPr>
              <w:t>ты различного типа с пом</w:t>
            </w:r>
            <w:r w:rsidRPr="00AC6822">
              <w:rPr>
                <w:szCs w:val="24"/>
              </w:rPr>
              <w:t>о</w:t>
            </w:r>
            <w:r w:rsidRPr="00AC6822">
              <w:rPr>
                <w:szCs w:val="24"/>
              </w:rPr>
              <w:t>щью современных информ</w:t>
            </w:r>
            <w:r w:rsidRPr="00AC6822">
              <w:rPr>
                <w:szCs w:val="24"/>
              </w:rPr>
              <w:t>а</w:t>
            </w:r>
            <w:r w:rsidRPr="00AC6822">
              <w:rPr>
                <w:szCs w:val="24"/>
              </w:rPr>
              <w:t>ционных технологий для обеспечения образовательного процесса;</w:t>
            </w:r>
          </w:p>
          <w:p w:rsidR="0020318B" w:rsidRPr="00AC6822" w:rsidRDefault="00D97416" w:rsidP="00882FE7">
            <w:pPr>
              <w:widowControl/>
              <w:numPr>
                <w:ilvl w:val="0"/>
                <w:numId w:val="4"/>
              </w:numPr>
              <w:tabs>
                <w:tab w:val="left" w:pos="251"/>
                <w:tab w:val="left" w:pos="3511"/>
              </w:tabs>
              <w:suppressAutoHyphens/>
              <w:spacing w:line="240" w:lineRule="auto"/>
              <w:ind w:hanging="393"/>
              <w:rPr>
                <w:szCs w:val="24"/>
              </w:rPr>
            </w:pPr>
            <w:r w:rsidRPr="00AC6822">
              <w:rPr>
                <w:szCs w:val="24"/>
              </w:rPr>
              <w:t>использовать сервисы и информационные ресурсы информационно-телекоммуникационной сети "Интернет" (далее - сеть Интернет) в профессиональной деятельности;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16" w:rsidRPr="00AC6822" w:rsidRDefault="0020318B" w:rsidP="00882FE7">
            <w:pPr>
              <w:widowControl/>
              <w:numPr>
                <w:ilvl w:val="0"/>
                <w:numId w:val="4"/>
              </w:numPr>
              <w:tabs>
                <w:tab w:val="left" w:pos="251"/>
                <w:tab w:val="left" w:pos="351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hanging="393"/>
              <w:rPr>
                <w:szCs w:val="24"/>
              </w:rPr>
            </w:pPr>
            <w:r w:rsidRPr="00AC6822">
              <w:rPr>
                <w:szCs w:val="24"/>
              </w:rPr>
              <w:t xml:space="preserve"> </w:t>
            </w:r>
            <w:r w:rsidR="00D97416" w:rsidRPr="00AC6822">
              <w:rPr>
                <w:szCs w:val="24"/>
              </w:rPr>
              <w:t>правила техники безопасности и гиг</w:t>
            </w:r>
            <w:r w:rsidR="00D97416" w:rsidRPr="00AC6822">
              <w:rPr>
                <w:szCs w:val="24"/>
              </w:rPr>
              <w:t>и</w:t>
            </w:r>
            <w:r w:rsidR="00D97416" w:rsidRPr="00AC6822">
              <w:rPr>
                <w:szCs w:val="24"/>
              </w:rPr>
              <w:t>енические требования при использ</w:t>
            </w:r>
            <w:r w:rsidR="00D97416" w:rsidRPr="00AC6822">
              <w:rPr>
                <w:szCs w:val="24"/>
              </w:rPr>
              <w:t>о</w:t>
            </w:r>
            <w:r w:rsidR="00D97416" w:rsidRPr="00AC6822">
              <w:rPr>
                <w:szCs w:val="24"/>
              </w:rPr>
              <w:t>вании средств ИКТ в образовател</w:t>
            </w:r>
            <w:r w:rsidR="00D97416" w:rsidRPr="00AC6822">
              <w:rPr>
                <w:szCs w:val="24"/>
              </w:rPr>
              <w:t>ь</w:t>
            </w:r>
            <w:r w:rsidR="00D97416" w:rsidRPr="00AC6822">
              <w:rPr>
                <w:szCs w:val="24"/>
              </w:rPr>
              <w:t>ном процессе;</w:t>
            </w:r>
          </w:p>
          <w:p w:rsidR="00D97416" w:rsidRPr="00AC6822" w:rsidRDefault="00D97416" w:rsidP="00882FE7">
            <w:pPr>
              <w:widowControl/>
              <w:numPr>
                <w:ilvl w:val="0"/>
                <w:numId w:val="4"/>
              </w:numPr>
              <w:tabs>
                <w:tab w:val="left" w:pos="251"/>
                <w:tab w:val="left" w:pos="351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hanging="393"/>
              <w:rPr>
                <w:szCs w:val="24"/>
              </w:rPr>
            </w:pPr>
            <w:r w:rsidRPr="00AC6822">
              <w:rPr>
                <w:szCs w:val="24"/>
              </w:rPr>
              <w:t>основные технологии создания, реда</w:t>
            </w:r>
            <w:r w:rsidRPr="00AC6822">
              <w:rPr>
                <w:szCs w:val="24"/>
              </w:rPr>
              <w:t>к</w:t>
            </w:r>
            <w:r w:rsidRPr="00AC6822">
              <w:rPr>
                <w:szCs w:val="24"/>
              </w:rPr>
              <w:t>тирования, оформления, сохранения, передачи и поиска информационных объектов различного типа (текстовых, графических, числовых и тому п</w:t>
            </w:r>
            <w:r w:rsidRPr="00AC6822">
              <w:rPr>
                <w:szCs w:val="24"/>
              </w:rPr>
              <w:t>о</w:t>
            </w:r>
            <w:r w:rsidRPr="00AC6822">
              <w:rPr>
                <w:szCs w:val="24"/>
              </w:rPr>
              <w:t>добных) с помощью современных программных средств;</w:t>
            </w:r>
          </w:p>
          <w:p w:rsidR="00D97416" w:rsidRPr="00AC6822" w:rsidRDefault="00D97416" w:rsidP="00882FE7">
            <w:pPr>
              <w:widowControl/>
              <w:numPr>
                <w:ilvl w:val="0"/>
                <w:numId w:val="4"/>
              </w:numPr>
              <w:tabs>
                <w:tab w:val="left" w:pos="251"/>
                <w:tab w:val="left" w:pos="351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hanging="393"/>
              <w:rPr>
                <w:szCs w:val="24"/>
              </w:rPr>
            </w:pPr>
            <w:r w:rsidRPr="00AC6822">
              <w:rPr>
                <w:szCs w:val="24"/>
              </w:rPr>
              <w:t>возможности использования ресурсов сети Интернет для совершенствов</w:t>
            </w:r>
            <w:r w:rsidRPr="00AC6822">
              <w:rPr>
                <w:szCs w:val="24"/>
              </w:rPr>
              <w:t>а</w:t>
            </w:r>
            <w:r w:rsidRPr="00AC6822">
              <w:rPr>
                <w:szCs w:val="24"/>
              </w:rPr>
              <w:t>ния профессиональной деятельности, профессионального и личностного развития;</w:t>
            </w:r>
          </w:p>
          <w:p w:rsidR="0020318B" w:rsidRPr="00AC6822" w:rsidRDefault="00D97416" w:rsidP="00882FE7">
            <w:pPr>
              <w:widowControl/>
              <w:numPr>
                <w:ilvl w:val="0"/>
                <w:numId w:val="4"/>
              </w:numPr>
              <w:tabs>
                <w:tab w:val="left" w:pos="251"/>
                <w:tab w:val="left" w:pos="3511"/>
              </w:tabs>
              <w:suppressAutoHyphens/>
              <w:spacing w:line="240" w:lineRule="auto"/>
              <w:ind w:right="-108" w:hanging="393"/>
              <w:rPr>
                <w:szCs w:val="24"/>
              </w:rPr>
            </w:pPr>
            <w:r w:rsidRPr="00AC6822">
              <w:rPr>
                <w:szCs w:val="24"/>
              </w:rPr>
              <w:t>аппаратное и программное обеспечение персонального компьютера, применяемое в профессиональной деятельности.</w:t>
            </w:r>
          </w:p>
        </w:tc>
      </w:tr>
    </w:tbl>
    <w:p w:rsidR="00C0678E" w:rsidRPr="00AC6822" w:rsidRDefault="00C0678E" w:rsidP="00ED577D">
      <w:pPr>
        <w:jc w:val="center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C0678E" w:rsidRPr="00AC6822" w:rsidRDefault="00C0678E" w:rsidP="00C0678E">
      <w:pPr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AC6822" w:rsidRPr="00AC6822" w:rsidTr="00ED577D">
        <w:trPr>
          <w:trHeight w:val="306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AC6822" w:rsidRDefault="00F90547" w:rsidP="00C0678E">
            <w:pPr>
              <w:rPr>
                <w:szCs w:val="24"/>
              </w:rPr>
            </w:pPr>
            <w:r w:rsidRPr="00AC6822">
              <w:rPr>
                <w:szCs w:val="24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AC6822" w:rsidRDefault="00F90547" w:rsidP="00C93E6D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Объем в часах</w:t>
            </w:r>
          </w:p>
        </w:tc>
      </w:tr>
      <w:tr w:rsidR="00AC6822" w:rsidRPr="00AC6822" w:rsidTr="00ED577D">
        <w:trPr>
          <w:trHeight w:val="305"/>
          <w:jc w:val="center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547" w:rsidRPr="00AC6822" w:rsidRDefault="00F90547" w:rsidP="00C0678E">
            <w:pPr>
              <w:rPr>
                <w:szCs w:val="24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0547" w:rsidRPr="00AC6822" w:rsidRDefault="00F90547" w:rsidP="00F90547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Квалификация:</w:t>
            </w:r>
          </w:p>
          <w:p w:rsidR="00F90547" w:rsidRPr="00AC6822" w:rsidRDefault="006B2B19" w:rsidP="00F90547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Воспитатель детей дошкольного возраста</w:t>
            </w:r>
          </w:p>
        </w:tc>
      </w:tr>
      <w:tr w:rsidR="00AC6822" w:rsidRPr="00AC6822" w:rsidTr="00ED577D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AC6822" w:rsidRDefault="00C93E6D" w:rsidP="00C0678E">
            <w:pPr>
              <w:rPr>
                <w:szCs w:val="24"/>
              </w:rPr>
            </w:pPr>
            <w:r w:rsidRPr="00AC6822">
              <w:rPr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3E6D" w:rsidRPr="00AC6822" w:rsidRDefault="008F2DA6" w:rsidP="00D9741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11</w:t>
            </w:r>
            <w:r w:rsidR="00D97416" w:rsidRPr="00AC6822">
              <w:rPr>
                <w:szCs w:val="24"/>
              </w:rPr>
              <w:t>7</w:t>
            </w:r>
          </w:p>
        </w:tc>
      </w:tr>
      <w:tr w:rsidR="00AC6822" w:rsidRPr="00AC6822" w:rsidTr="00ED577D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AC6822" w:rsidRDefault="00C93E6D" w:rsidP="008F2DA6">
            <w:pPr>
              <w:jc w:val="left"/>
              <w:rPr>
                <w:szCs w:val="24"/>
              </w:rPr>
            </w:pPr>
            <w:r w:rsidRPr="00AC6822">
              <w:rPr>
                <w:szCs w:val="24"/>
              </w:rPr>
              <w:t>в том числе:</w:t>
            </w:r>
          </w:p>
        </w:tc>
      </w:tr>
      <w:tr w:rsidR="00AC6822" w:rsidRPr="00AC6822" w:rsidTr="00ED577D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AC6822" w:rsidRDefault="00C93E6D" w:rsidP="00C0678E">
            <w:pPr>
              <w:rPr>
                <w:szCs w:val="24"/>
              </w:rPr>
            </w:pPr>
            <w:r w:rsidRPr="00AC6822">
              <w:rPr>
                <w:szCs w:val="24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AC6822" w:rsidRDefault="00D97416" w:rsidP="008F2DA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-</w:t>
            </w:r>
          </w:p>
        </w:tc>
      </w:tr>
      <w:tr w:rsidR="00AC6822" w:rsidRPr="00AC6822" w:rsidTr="00ED577D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AC6822" w:rsidRDefault="00C93E6D" w:rsidP="00C0678E">
            <w:pPr>
              <w:rPr>
                <w:szCs w:val="24"/>
              </w:rPr>
            </w:pPr>
            <w:r w:rsidRPr="00AC6822">
              <w:rPr>
                <w:szCs w:val="24"/>
              </w:rPr>
              <w:t xml:space="preserve">практические занятия </w:t>
            </w:r>
            <w:r w:rsidR="00F61ED5" w:rsidRPr="00AC6822">
              <w:rPr>
                <w:szCs w:val="24"/>
              </w:rPr>
              <w:t xml:space="preserve">/ </w:t>
            </w:r>
            <w:r w:rsidR="00F61ED5" w:rsidRPr="00AC6822">
              <w:rPr>
                <w:b/>
                <w:szCs w:val="24"/>
              </w:rPr>
              <w:t>в том числе в форме практической подгото</w:t>
            </w:r>
            <w:r w:rsidR="00F61ED5" w:rsidRPr="00AC6822">
              <w:rPr>
                <w:b/>
                <w:szCs w:val="24"/>
              </w:rPr>
              <w:t>в</w:t>
            </w:r>
            <w:r w:rsidR="00F61ED5" w:rsidRPr="00AC6822">
              <w:rPr>
                <w:b/>
                <w:szCs w:val="24"/>
              </w:rPr>
              <w:t>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AC6822" w:rsidRDefault="00D97416" w:rsidP="00C92301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7</w:t>
            </w:r>
            <w:r w:rsidR="00C93E6D" w:rsidRPr="00AC6822">
              <w:rPr>
                <w:szCs w:val="24"/>
              </w:rPr>
              <w:t>8</w:t>
            </w:r>
            <w:r w:rsidR="002A048D" w:rsidRPr="00AC6822">
              <w:rPr>
                <w:szCs w:val="24"/>
              </w:rPr>
              <w:t>/5</w:t>
            </w:r>
            <w:r w:rsidR="00C92301">
              <w:rPr>
                <w:szCs w:val="24"/>
              </w:rPr>
              <w:t>6</w:t>
            </w:r>
          </w:p>
        </w:tc>
      </w:tr>
      <w:tr w:rsidR="00AC6822" w:rsidRPr="00AC6822" w:rsidTr="00ED577D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3E6D" w:rsidRPr="00AC6822" w:rsidRDefault="00CF28C5" w:rsidP="00C0678E">
            <w:pPr>
              <w:rPr>
                <w:szCs w:val="24"/>
              </w:rPr>
            </w:pPr>
            <w:r w:rsidRPr="00AC6822">
              <w:rPr>
                <w:szCs w:val="24"/>
              </w:rPr>
              <w:t>с</w:t>
            </w:r>
            <w:r w:rsidR="00C93E6D" w:rsidRPr="00AC6822">
              <w:rPr>
                <w:szCs w:val="24"/>
              </w:rPr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AC6822" w:rsidRDefault="00D97416" w:rsidP="008F2DA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39</w:t>
            </w:r>
          </w:p>
        </w:tc>
      </w:tr>
      <w:tr w:rsidR="00C93E6D" w:rsidRPr="00AC6822" w:rsidTr="00ED577D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AC6822" w:rsidRDefault="00C93E6D" w:rsidP="00C0678E">
            <w:pPr>
              <w:rPr>
                <w:szCs w:val="24"/>
              </w:rPr>
            </w:pPr>
            <w:r w:rsidRPr="00AC6822">
              <w:rPr>
                <w:szCs w:val="24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AC6822" w:rsidRDefault="00D97416" w:rsidP="008F2DA6">
            <w:pPr>
              <w:jc w:val="center"/>
              <w:rPr>
                <w:szCs w:val="24"/>
              </w:rPr>
            </w:pPr>
            <w:r w:rsidRPr="00AC6822">
              <w:rPr>
                <w:szCs w:val="24"/>
              </w:rPr>
              <w:t>Дифференцированный зачет</w:t>
            </w:r>
          </w:p>
        </w:tc>
      </w:tr>
    </w:tbl>
    <w:p w:rsidR="00C0678E" w:rsidRPr="00AC6822" w:rsidRDefault="00C0678E" w:rsidP="00C0678E">
      <w:pPr>
        <w:rPr>
          <w:sz w:val="28"/>
          <w:szCs w:val="28"/>
        </w:rPr>
      </w:pPr>
    </w:p>
    <w:p w:rsidR="00C0678E" w:rsidRPr="00AC6822" w:rsidRDefault="00C0678E" w:rsidP="00C0678E">
      <w:pPr>
        <w:rPr>
          <w:sz w:val="28"/>
          <w:szCs w:val="28"/>
        </w:rPr>
        <w:sectPr w:rsidR="00C0678E" w:rsidRPr="00AC6822" w:rsidSect="00747C62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C0678E" w:rsidRPr="00AC6822" w:rsidRDefault="00C0678E" w:rsidP="00C0678E">
      <w:pPr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5"/>
        <w:gridCol w:w="9754"/>
        <w:gridCol w:w="933"/>
        <w:gridCol w:w="1051"/>
      </w:tblGrid>
      <w:tr w:rsidR="00AC6822" w:rsidRPr="00AC6822" w:rsidTr="00614B50">
        <w:trPr>
          <w:trHeight w:val="665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BF" w:rsidRPr="00AC6822" w:rsidRDefault="009B01BF" w:rsidP="00614B50">
            <w:pPr>
              <w:rPr>
                <w:b/>
                <w:szCs w:val="24"/>
              </w:rPr>
            </w:pPr>
            <w:r w:rsidRPr="00AC6822">
              <w:rPr>
                <w:b/>
                <w:szCs w:val="24"/>
              </w:rPr>
              <w:t xml:space="preserve">Наименование </w:t>
            </w:r>
          </w:p>
          <w:p w:rsidR="009B01BF" w:rsidRPr="00AC6822" w:rsidRDefault="009B01BF" w:rsidP="00614B50">
            <w:pPr>
              <w:rPr>
                <w:b/>
                <w:szCs w:val="24"/>
              </w:rPr>
            </w:pPr>
            <w:r w:rsidRPr="00AC6822">
              <w:rPr>
                <w:b/>
                <w:szCs w:val="24"/>
              </w:rPr>
              <w:t>разделов и тем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BF" w:rsidRPr="00AC6822" w:rsidRDefault="009B01BF" w:rsidP="00614B50">
            <w:pPr>
              <w:jc w:val="center"/>
              <w:rPr>
                <w:b/>
                <w:szCs w:val="24"/>
              </w:rPr>
            </w:pPr>
            <w:r w:rsidRPr="00AC6822">
              <w:rPr>
                <w:b/>
                <w:szCs w:val="24"/>
              </w:rPr>
              <w:t>Содержание учебного материала, лабораторные и практические работы, самосто</w:t>
            </w:r>
            <w:r w:rsidRPr="00AC6822">
              <w:rPr>
                <w:b/>
                <w:szCs w:val="24"/>
              </w:rPr>
              <w:t>я</w:t>
            </w:r>
            <w:r w:rsidRPr="00AC6822">
              <w:rPr>
                <w:b/>
                <w:szCs w:val="24"/>
              </w:rPr>
              <w:t>тельная работа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1BF" w:rsidRPr="00AC6822" w:rsidRDefault="009B01BF" w:rsidP="00614B50">
            <w:pPr>
              <w:jc w:val="center"/>
              <w:rPr>
                <w:b/>
                <w:szCs w:val="24"/>
              </w:rPr>
            </w:pPr>
            <w:r w:rsidRPr="00AC6822">
              <w:rPr>
                <w:b/>
                <w:szCs w:val="24"/>
              </w:rPr>
              <w:t>Объем в ч</w:t>
            </w:r>
            <w:r w:rsidRPr="00AC6822">
              <w:rPr>
                <w:b/>
                <w:szCs w:val="24"/>
              </w:rPr>
              <w:t>а</w:t>
            </w:r>
            <w:r w:rsidRPr="00AC6822">
              <w:rPr>
                <w:b/>
                <w:szCs w:val="24"/>
              </w:rPr>
              <w:t>сах</w:t>
            </w:r>
            <w:r w:rsidRPr="00AC6822">
              <w:rPr>
                <w:szCs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jc w:val="center"/>
              <w:rPr>
                <w:b/>
              </w:rPr>
            </w:pPr>
            <w:r w:rsidRPr="00AC6822">
              <w:rPr>
                <w:b/>
              </w:rPr>
              <w:t>Коды</w:t>
            </w:r>
          </w:p>
          <w:p w:rsidR="009B01BF" w:rsidRPr="00AC6822" w:rsidRDefault="009B01BF" w:rsidP="00614B50">
            <w:pPr>
              <w:jc w:val="center"/>
              <w:rPr>
                <w:b/>
                <w:szCs w:val="24"/>
              </w:rPr>
            </w:pPr>
            <w:r w:rsidRPr="00AC6822">
              <w:rPr>
                <w:b/>
              </w:rPr>
              <w:t>ЛР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1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val="en-US"/>
              </w:rPr>
            </w:pPr>
            <w:r w:rsidRPr="00AC6822">
              <w:rPr>
                <w:b/>
                <w:bCs/>
                <w:szCs w:val="24"/>
                <w:lang w:val="en-US"/>
              </w:rPr>
              <w:t>4</w:t>
            </w:r>
          </w:p>
        </w:tc>
      </w:tr>
      <w:tr w:rsidR="00AC6822" w:rsidRPr="00AC6822" w:rsidTr="00614B50">
        <w:trPr>
          <w:trHeight w:val="810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AC6822">
              <w:rPr>
                <w:b/>
                <w:bCs/>
                <w:color w:val="auto"/>
              </w:rPr>
              <w:t>Раздел 1.</w:t>
            </w:r>
          </w:p>
          <w:p w:rsidR="009B01BF" w:rsidRPr="00AC6822" w:rsidRDefault="009B01BF" w:rsidP="00614B50">
            <w:pPr>
              <w:pStyle w:val="Default"/>
              <w:rPr>
                <w:color w:val="auto"/>
              </w:rPr>
            </w:pPr>
            <w:r w:rsidRPr="00AC6822">
              <w:rPr>
                <w:b/>
                <w:bCs/>
                <w:color w:val="auto"/>
              </w:rPr>
              <w:t>Теоретико-прикладные аспе</w:t>
            </w:r>
            <w:r w:rsidRPr="00AC6822">
              <w:rPr>
                <w:b/>
                <w:bCs/>
                <w:color w:val="auto"/>
              </w:rPr>
              <w:t>к</w:t>
            </w:r>
            <w:r w:rsidRPr="00AC6822">
              <w:rPr>
                <w:b/>
                <w:bCs/>
                <w:color w:val="auto"/>
              </w:rPr>
              <w:t>ты информатики и ИКТ.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31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  <w:lang w:eastAsia="hi-IN"/>
              </w:rPr>
            </w:pPr>
            <w:r w:rsidRPr="00AC6822">
              <w:rPr>
                <w:b/>
                <w:color w:val="auto"/>
              </w:rPr>
              <w:t>Тема 1.1.</w:t>
            </w:r>
          </w:p>
          <w:p w:rsidR="009B01BF" w:rsidRPr="00AC6822" w:rsidRDefault="009B01BF" w:rsidP="00614B50">
            <w:pPr>
              <w:pStyle w:val="Default"/>
              <w:rPr>
                <w:b/>
                <w:color w:val="auto"/>
              </w:rPr>
            </w:pPr>
            <w:r w:rsidRPr="00AC6822">
              <w:rPr>
                <w:b/>
                <w:color w:val="auto"/>
              </w:rPr>
              <w:t>Понятие информ</w:t>
            </w:r>
            <w:r w:rsidRPr="00AC6822">
              <w:rPr>
                <w:b/>
                <w:color w:val="auto"/>
              </w:rPr>
              <w:t>а</w:t>
            </w:r>
            <w:r w:rsidRPr="00AC6822">
              <w:rPr>
                <w:b/>
                <w:color w:val="auto"/>
              </w:rPr>
              <w:t>ции. Операционная система.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jc w:val="left"/>
              <w:rPr>
                <w:b/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AC6822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AC6822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AC6822" w:rsidRPr="00AC6822" w:rsidTr="00614B50">
        <w:trPr>
          <w:trHeight w:val="231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AC6822">
              <w:rPr>
                <w:szCs w:val="24"/>
              </w:rPr>
              <w:t xml:space="preserve">1.Информатизация  образования: современная ситуация развития процесса. 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szCs w:val="24"/>
              </w:rPr>
              <w:t xml:space="preserve">Информационные технологии для решения профессиональных задач  воспитателя ДОО и преимущества их использования в обучении по сравнению с </w:t>
            </w:r>
            <w:proofErr w:type="gramStart"/>
            <w:r w:rsidRPr="00AC6822">
              <w:rPr>
                <w:szCs w:val="24"/>
              </w:rPr>
              <w:t>традиционными</w:t>
            </w:r>
            <w:proofErr w:type="gramEnd"/>
            <w:r w:rsidRPr="00AC6822">
              <w:rPr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jc w:val="left"/>
              <w:rPr>
                <w:b/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31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4</w:t>
            </w:r>
            <w:r w:rsidR="002A048D" w:rsidRPr="00AC6822">
              <w:rPr>
                <w:bCs/>
                <w:szCs w:val="24"/>
              </w:rPr>
              <w:t>/4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AC6822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AC6822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AC6822">
              <w:rPr>
                <w:szCs w:val="24"/>
              </w:rPr>
              <w:t>1.Рассмотрение современных учебно-методических комплексов (УМК). Анализ преим</w:t>
            </w:r>
            <w:r w:rsidRPr="00AC6822">
              <w:rPr>
                <w:szCs w:val="24"/>
              </w:rPr>
              <w:t>у</w:t>
            </w:r>
            <w:r w:rsidRPr="00AC6822">
              <w:rPr>
                <w:szCs w:val="24"/>
              </w:rPr>
              <w:t>ществ электронных элементов УМК.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  <w:lang w:eastAsia="ar-SA"/>
              </w:rPr>
            </w:pPr>
            <w:r w:rsidRPr="00AC6822">
              <w:rPr>
                <w:szCs w:val="24"/>
              </w:rPr>
              <w:t>2.Понятия информации, ИКТ, ее виды. Файловая система. Использование информационных средств и процессов. Программное обеспечение.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2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AC6822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AC6822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AC6822" w:rsidRPr="00AC6822" w:rsidTr="00614B50">
        <w:trPr>
          <w:trHeight w:val="962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Подготовка сообщения по теме «Информационные технологии  в дошкольном образовании в свете стратегических направлений модернизации образования».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Подготовка сообщения по теме  «Компьютер и здоровье дошкольника».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AC6822">
              <w:rPr>
                <w:b/>
                <w:bCs/>
                <w:color w:val="auto"/>
              </w:rPr>
              <w:t xml:space="preserve">Раздел </w:t>
            </w:r>
            <w:r w:rsidRPr="00AC6822">
              <w:rPr>
                <w:b/>
                <w:bCs/>
                <w:color w:val="auto"/>
                <w:lang w:val="en-US"/>
              </w:rPr>
              <w:t>2</w:t>
            </w:r>
            <w:r w:rsidRPr="00AC6822">
              <w:rPr>
                <w:b/>
                <w:bCs/>
                <w:color w:val="auto"/>
              </w:rPr>
              <w:t>.</w:t>
            </w:r>
          </w:p>
          <w:p w:rsidR="009B01BF" w:rsidRPr="00AC6822" w:rsidRDefault="009B01BF" w:rsidP="00614B50">
            <w:pPr>
              <w:pStyle w:val="Default"/>
              <w:rPr>
                <w:b/>
                <w:color w:val="auto"/>
              </w:rPr>
            </w:pPr>
            <w:r w:rsidRPr="00AC6822">
              <w:rPr>
                <w:b/>
                <w:color w:val="auto"/>
              </w:rPr>
              <w:t>Прикладные пр</w:t>
            </w:r>
            <w:r w:rsidRPr="00AC6822">
              <w:rPr>
                <w:b/>
                <w:color w:val="auto"/>
              </w:rPr>
              <w:t>о</w:t>
            </w:r>
            <w:r w:rsidRPr="00AC6822">
              <w:rPr>
                <w:b/>
                <w:color w:val="auto"/>
              </w:rPr>
              <w:t>граммные средства</w:t>
            </w:r>
            <w:r w:rsidRPr="00AC6822">
              <w:rPr>
                <w:b/>
                <w:bCs/>
                <w:color w:val="auto"/>
              </w:rPr>
              <w:t>.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AC6822">
              <w:rPr>
                <w:b/>
                <w:bCs/>
                <w:szCs w:val="24"/>
              </w:rPr>
              <w:t>63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  <w:lang w:eastAsia="hi-IN"/>
              </w:rPr>
            </w:pPr>
            <w:r w:rsidRPr="00AC6822">
              <w:rPr>
                <w:b/>
                <w:color w:val="auto"/>
              </w:rPr>
              <w:t xml:space="preserve">Тема </w:t>
            </w:r>
            <w:r w:rsidRPr="00AC6822">
              <w:rPr>
                <w:b/>
                <w:color w:val="auto"/>
                <w:lang w:val="en-US"/>
              </w:rPr>
              <w:t>2</w:t>
            </w:r>
            <w:r w:rsidRPr="00AC6822">
              <w:rPr>
                <w:b/>
                <w:color w:val="auto"/>
              </w:rPr>
              <w:t>.</w:t>
            </w:r>
            <w:r w:rsidRPr="00AC6822">
              <w:rPr>
                <w:b/>
                <w:color w:val="auto"/>
                <w:lang w:val="en-US"/>
              </w:rPr>
              <w:t>1</w:t>
            </w:r>
            <w:r w:rsidRPr="00AC6822">
              <w:rPr>
                <w:b/>
                <w:color w:val="auto"/>
              </w:rPr>
              <w:t xml:space="preserve">. 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szCs w:val="24"/>
                <w:lang w:eastAsia="ar-SA"/>
              </w:rPr>
            </w:pPr>
            <w:r w:rsidRPr="00AC6822">
              <w:rPr>
                <w:b/>
                <w:szCs w:val="24"/>
              </w:rPr>
              <w:t xml:space="preserve">Текстовый редактор 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 xml:space="preserve">ЛР 10, ЛР 11, ЛР 13, ЛР 14, </w:t>
            </w:r>
            <w:r w:rsidRPr="00AC6822">
              <w:rPr>
                <w:rFonts w:cs="Calibri"/>
                <w:bCs/>
                <w:szCs w:val="24"/>
                <w:lang w:eastAsia="en-US"/>
              </w:rPr>
              <w:lastRenderedPageBreak/>
              <w:t>ЛР 15, ЛР 19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szCs w:val="24"/>
              </w:rPr>
              <w:t>1.Использование возможностей текстового редактора в профессиональной деятельности воспитателя.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AC6822">
              <w:rPr>
                <w:szCs w:val="24"/>
              </w:rPr>
              <w:t>2.Процессор по созданию буклетов и публикаций.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  <w:lang w:val="en-US"/>
              </w:rPr>
              <w:t>8</w:t>
            </w:r>
            <w:r w:rsidR="002A048D" w:rsidRPr="00AC6822">
              <w:rPr>
                <w:bCs/>
                <w:szCs w:val="24"/>
              </w:rPr>
              <w:t>/7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AC6822">
              <w:rPr>
                <w:szCs w:val="24"/>
              </w:rPr>
              <w:t>1.Текстовый редактор, интерфейс. Основные настройки документа.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AC6822">
              <w:rPr>
                <w:szCs w:val="24"/>
              </w:rPr>
              <w:t>2.Технологии создания, редактирования, оформления, сохранения, передачи и поиска информации в среде текстового редактора.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AC6822">
              <w:rPr>
                <w:szCs w:val="24"/>
              </w:rPr>
              <w:t>3.Оформление текстовых документов с использованием вставки объектов различного типа (рисунки, диаграммы, формулы, автофигуры и т.п.)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AC6822">
              <w:rPr>
                <w:bCs/>
                <w:szCs w:val="24"/>
              </w:rPr>
              <w:t>4.Технологии создания, редактирования, оформления, сохранения, передачи буклетов.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C92301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val="en-US"/>
              </w:rPr>
            </w:pPr>
            <w:r w:rsidRPr="00AC6822">
              <w:rPr>
                <w:bCs/>
                <w:szCs w:val="24"/>
                <w:lang w:val="en-US"/>
              </w:rPr>
              <w:t>4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val="en-US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</w:t>
            </w:r>
            <w:r w:rsidRPr="00AC6822">
              <w:rPr>
                <w:rFonts w:cs="Calibri"/>
                <w:bCs/>
                <w:szCs w:val="24"/>
                <w:lang w:val="en-US" w:eastAsia="en-US"/>
              </w:rPr>
              <w:t xml:space="preserve"> 10, </w:t>
            </w:r>
            <w:r w:rsidRPr="00AC6822">
              <w:rPr>
                <w:rFonts w:cs="Calibri"/>
                <w:bCs/>
                <w:szCs w:val="24"/>
                <w:lang w:eastAsia="en-US"/>
              </w:rPr>
              <w:t>ЛР</w:t>
            </w:r>
            <w:r w:rsidRPr="00AC6822">
              <w:rPr>
                <w:rFonts w:cs="Calibri"/>
                <w:bCs/>
                <w:szCs w:val="24"/>
                <w:lang w:val="en-US" w:eastAsia="en-US"/>
              </w:rPr>
              <w:t xml:space="preserve"> 11, </w:t>
            </w:r>
            <w:r w:rsidRPr="00AC6822">
              <w:rPr>
                <w:rFonts w:cs="Calibri"/>
                <w:bCs/>
                <w:szCs w:val="24"/>
                <w:lang w:eastAsia="en-US"/>
              </w:rPr>
              <w:t>ЛР</w:t>
            </w:r>
            <w:r w:rsidRPr="00AC6822">
              <w:rPr>
                <w:rFonts w:cs="Calibri"/>
                <w:bCs/>
                <w:szCs w:val="24"/>
                <w:lang w:val="en-US" w:eastAsia="en-US"/>
              </w:rPr>
              <w:t xml:space="preserve"> 13, </w:t>
            </w:r>
            <w:r w:rsidRPr="00AC6822">
              <w:rPr>
                <w:rFonts w:cs="Calibri"/>
                <w:bCs/>
                <w:szCs w:val="24"/>
                <w:lang w:eastAsia="en-US"/>
              </w:rPr>
              <w:t>ЛР</w:t>
            </w:r>
            <w:r w:rsidRPr="00AC6822">
              <w:rPr>
                <w:rFonts w:cs="Calibri"/>
                <w:bCs/>
                <w:szCs w:val="24"/>
                <w:lang w:val="en-US" w:eastAsia="en-US"/>
              </w:rPr>
              <w:t xml:space="preserve"> 14, </w:t>
            </w:r>
            <w:r w:rsidRPr="00AC6822">
              <w:rPr>
                <w:rFonts w:cs="Calibri"/>
                <w:bCs/>
                <w:szCs w:val="24"/>
                <w:lang w:eastAsia="en-US"/>
              </w:rPr>
              <w:t>ЛР</w:t>
            </w:r>
            <w:r w:rsidRPr="00AC6822">
              <w:rPr>
                <w:rFonts w:cs="Calibri"/>
                <w:bCs/>
                <w:szCs w:val="24"/>
                <w:lang w:val="en-US" w:eastAsia="en-US"/>
              </w:rPr>
              <w:t xml:space="preserve"> 15, </w:t>
            </w:r>
            <w:r w:rsidRPr="00AC6822">
              <w:rPr>
                <w:rFonts w:cs="Calibri"/>
                <w:bCs/>
                <w:szCs w:val="24"/>
                <w:lang w:eastAsia="en-US"/>
              </w:rPr>
              <w:t>ЛР</w:t>
            </w:r>
            <w:r w:rsidRPr="00AC6822">
              <w:rPr>
                <w:rFonts w:cs="Calibri"/>
                <w:bCs/>
                <w:szCs w:val="24"/>
                <w:lang w:val="en-US" w:eastAsia="en-US"/>
              </w:rPr>
              <w:t xml:space="preserve"> 19</w:t>
            </w:r>
          </w:p>
        </w:tc>
      </w:tr>
      <w:tr w:rsidR="00AC6822" w:rsidRPr="00AC6822" w:rsidTr="00614B50">
        <w:trPr>
          <w:trHeight w:val="161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  <w:lang w:val="en-US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сообщения по теме «Возможности редактора текстов в профессиональной де</w:t>
            </w:r>
            <w:r w:rsidRPr="00AC6822">
              <w:rPr>
                <w:bCs/>
                <w:szCs w:val="24"/>
              </w:rPr>
              <w:t>я</w:t>
            </w:r>
            <w:r w:rsidRPr="00AC6822">
              <w:rPr>
                <w:bCs/>
                <w:szCs w:val="24"/>
              </w:rPr>
              <w:t>тельности воспитателя ДОО».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Изучение требований к оформлению списка литературы к научно-исследовательской раб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те.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Разработка детского кроссворда.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Разработка буклета для дошкольников.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  <w:lang w:eastAsia="hi-IN"/>
              </w:rPr>
            </w:pPr>
            <w:r w:rsidRPr="00AC6822">
              <w:rPr>
                <w:b/>
                <w:color w:val="auto"/>
              </w:rPr>
              <w:t xml:space="preserve">Тема </w:t>
            </w:r>
            <w:r w:rsidRPr="00AC6822">
              <w:rPr>
                <w:b/>
                <w:color w:val="auto"/>
                <w:lang w:val="en-US"/>
              </w:rPr>
              <w:t>2</w:t>
            </w:r>
            <w:r w:rsidRPr="00AC6822">
              <w:rPr>
                <w:b/>
                <w:color w:val="auto"/>
              </w:rPr>
              <w:t>.</w:t>
            </w:r>
            <w:r w:rsidRPr="00AC6822">
              <w:rPr>
                <w:b/>
                <w:color w:val="auto"/>
                <w:lang w:val="en-US"/>
              </w:rPr>
              <w:t>2</w:t>
            </w:r>
            <w:r w:rsidRPr="00AC6822">
              <w:rPr>
                <w:b/>
                <w:color w:val="auto"/>
              </w:rPr>
              <w:t xml:space="preserve">. </w:t>
            </w:r>
          </w:p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  <w:r w:rsidRPr="00AC6822">
              <w:rPr>
                <w:b/>
                <w:bCs/>
                <w:color w:val="auto"/>
              </w:rPr>
              <w:t>Электронные табл</w:t>
            </w:r>
            <w:r w:rsidRPr="00AC6822">
              <w:rPr>
                <w:b/>
                <w:bCs/>
                <w:color w:val="auto"/>
              </w:rPr>
              <w:t>и</w:t>
            </w:r>
            <w:r w:rsidRPr="00AC6822">
              <w:rPr>
                <w:b/>
                <w:bCs/>
                <w:color w:val="auto"/>
              </w:rPr>
              <w:t>цы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szCs w:val="24"/>
              </w:rPr>
              <w:t>1.Методические возможности использования электронных таблиц в работе воспитателя ДОО.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10/8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1.Построение диаграмм, графиков. Решение задач.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szCs w:val="24"/>
              </w:rPr>
              <w:t>2.Табличный редактор. Основы вычисления и обработка информации.</w:t>
            </w:r>
            <w:r w:rsidRPr="00AC6822">
              <w:rPr>
                <w:bCs/>
                <w:szCs w:val="24"/>
              </w:rPr>
              <w:t xml:space="preserve"> Выполнение задания проектного типа в табличном процессоре.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szCs w:val="24"/>
              </w:rPr>
              <w:t xml:space="preserve">3.Основные технологии создания, редактирования, оформления, сохранения, передачи и поиска информации в среде табличного редактора. </w:t>
            </w:r>
            <w:r w:rsidRPr="00AC6822">
              <w:rPr>
                <w:bCs/>
                <w:szCs w:val="24"/>
              </w:rPr>
              <w:t>Создание электронной мониторинговой системы успеваемости обучающихся.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AC6822">
              <w:rPr>
                <w:bCs/>
                <w:szCs w:val="24"/>
              </w:rPr>
              <w:t>4.Создание простейшего электронного теста с вводом ответов с клавиатуры.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AC6822">
              <w:rPr>
                <w:bCs/>
                <w:szCs w:val="24"/>
              </w:rPr>
              <w:t>5.Разработка компьютерного теста с помощью списков средствами табличного процессора.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5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AC6822" w:rsidRPr="00AC6822" w:rsidTr="00614B50">
        <w:trPr>
          <w:trHeight w:val="1944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Решение задач на обработку педагогических данных в табличном процессоре.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данных социологического опроса для последующей обработки в табличном процессоре.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Разработка детского кроссворда с автоматической проверкой.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Разработка компьютерного теста с простым вводом ответов средствами табличного проце</w:t>
            </w:r>
            <w:r w:rsidRPr="00AC6822">
              <w:rPr>
                <w:bCs/>
                <w:szCs w:val="24"/>
              </w:rPr>
              <w:t>с</w:t>
            </w:r>
            <w:r w:rsidRPr="00AC6822">
              <w:rPr>
                <w:bCs/>
                <w:szCs w:val="24"/>
              </w:rPr>
              <w:t>сора.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тестового задания для реализации в табличном процессоре.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  <w:lang w:eastAsia="hi-IN"/>
              </w:rPr>
            </w:pPr>
            <w:r w:rsidRPr="00AC6822">
              <w:rPr>
                <w:b/>
                <w:color w:val="auto"/>
              </w:rPr>
              <w:t xml:space="preserve">Тема </w:t>
            </w:r>
            <w:r w:rsidRPr="00AC6822">
              <w:rPr>
                <w:b/>
                <w:color w:val="auto"/>
                <w:lang w:val="en-US"/>
              </w:rPr>
              <w:t>2</w:t>
            </w:r>
            <w:r w:rsidRPr="00AC6822">
              <w:rPr>
                <w:b/>
                <w:color w:val="auto"/>
              </w:rPr>
              <w:t xml:space="preserve">.3. </w:t>
            </w:r>
          </w:p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  <w:r w:rsidRPr="00AC6822">
              <w:rPr>
                <w:b/>
                <w:bCs/>
                <w:color w:val="auto"/>
              </w:rPr>
              <w:t>Мультимедийные презентации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AC6822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szCs w:val="24"/>
              </w:rPr>
              <w:t>1.Подготовка и использование мультимедийных презентаций для занятия в ДОО с помощью редактора презентаций.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AC6822">
              <w:rPr>
                <w:szCs w:val="24"/>
              </w:rPr>
              <w:t xml:space="preserve">2.Интерактивные возможности редактора презентаций для создания образовательных ресурсов.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10/8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snapToGrid w:val="0"/>
              <w:spacing w:line="240" w:lineRule="auto"/>
              <w:rPr>
                <w:szCs w:val="24"/>
              </w:rPr>
            </w:pPr>
            <w:r w:rsidRPr="00AC6822">
              <w:rPr>
                <w:bCs/>
                <w:szCs w:val="24"/>
              </w:rPr>
              <w:t>1.Основы работы в среде процессора по созданию презентации. Требования к оформлению мультимедийных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snapToGrid w:val="0"/>
              <w:spacing w:line="240" w:lineRule="auto"/>
              <w:rPr>
                <w:bCs/>
                <w:szCs w:val="24"/>
              </w:rPr>
            </w:pPr>
            <w:r w:rsidRPr="00AC6822">
              <w:rPr>
                <w:szCs w:val="24"/>
              </w:rPr>
              <w:t xml:space="preserve">2.Подготовка и использование тестовых заданий в электронном виде с помощью редактора презентаций.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snapToGrid w:val="0"/>
              <w:spacing w:line="240" w:lineRule="auto"/>
              <w:rPr>
                <w:szCs w:val="24"/>
              </w:rPr>
            </w:pPr>
            <w:r w:rsidRPr="00AC6822">
              <w:rPr>
                <w:bCs/>
                <w:szCs w:val="24"/>
              </w:rPr>
              <w:t xml:space="preserve">3.Создание и оформление </w:t>
            </w:r>
            <w:r w:rsidRPr="00AC6822">
              <w:rPr>
                <w:szCs w:val="24"/>
              </w:rPr>
              <w:t>интерактивного кроссворда с помощью редактора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snapToGrid w:val="0"/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 xml:space="preserve">4.Создание и оформление </w:t>
            </w:r>
            <w:r w:rsidRPr="00AC6822">
              <w:rPr>
                <w:szCs w:val="24"/>
              </w:rPr>
              <w:t>интерактивного плаката с помощью редактора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snapToGrid w:val="0"/>
              <w:spacing w:line="240" w:lineRule="auto"/>
              <w:rPr>
                <w:bCs/>
                <w:szCs w:val="24"/>
              </w:rPr>
            </w:pPr>
            <w:r w:rsidRPr="00AC6822">
              <w:rPr>
                <w:szCs w:val="24"/>
              </w:rPr>
              <w:t>5.Создание интерактивной дидактической игры (тренажера).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5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 xml:space="preserve">ЛР 10, </w:t>
            </w:r>
            <w:r w:rsidRPr="00AC6822">
              <w:rPr>
                <w:rFonts w:cs="Calibri"/>
                <w:bCs/>
                <w:szCs w:val="24"/>
                <w:lang w:eastAsia="en-US"/>
              </w:rPr>
              <w:lastRenderedPageBreak/>
              <w:t>ЛР 11, ЛР 13, ЛР 14, ЛР 15, ЛР 19</w:t>
            </w:r>
          </w:p>
        </w:tc>
      </w:tr>
      <w:tr w:rsidR="00AC6822" w:rsidRPr="00AC6822" w:rsidTr="00614B50">
        <w:trPr>
          <w:trHeight w:val="2262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сообщения по теме «Правила оформления презентации».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сообщения по теме «Искусство презентации».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Разработка мультимедийного проекта для использования в образовательном процессе; по</w:t>
            </w:r>
            <w:r w:rsidRPr="00AC6822">
              <w:rPr>
                <w:bCs/>
                <w:szCs w:val="24"/>
              </w:rPr>
              <w:t>д</w:t>
            </w:r>
            <w:r w:rsidRPr="00AC6822">
              <w:rPr>
                <w:bCs/>
                <w:szCs w:val="24"/>
              </w:rPr>
              <w:t>готовка к защите проекта.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Разработка дидактических заданий для последующего создания в редакторе презентаций (дидактическая игра, кроссворд, плакат и т.п.).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диагностического задания для дошкольников.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  <w:lang w:eastAsia="hi-IN"/>
              </w:rPr>
            </w:pPr>
            <w:r w:rsidRPr="00AC6822">
              <w:rPr>
                <w:b/>
                <w:color w:val="auto"/>
              </w:rPr>
              <w:lastRenderedPageBreak/>
              <w:t xml:space="preserve">Тема </w:t>
            </w:r>
            <w:r w:rsidRPr="00AC6822">
              <w:rPr>
                <w:b/>
                <w:color w:val="auto"/>
                <w:lang w:val="en-US"/>
              </w:rPr>
              <w:t>2</w:t>
            </w:r>
            <w:r w:rsidRPr="00AC6822">
              <w:rPr>
                <w:b/>
                <w:color w:val="auto"/>
              </w:rPr>
              <w:t xml:space="preserve">.4. </w:t>
            </w:r>
          </w:p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  <w:r w:rsidRPr="00AC6822">
              <w:rPr>
                <w:b/>
                <w:bCs/>
                <w:color w:val="auto"/>
              </w:rPr>
              <w:t>Табличные базы данных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AC6822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1.Табличные базы данных</w:t>
            </w:r>
            <w:r w:rsidRPr="00AC6822">
              <w:rPr>
                <w:b/>
                <w:bCs/>
                <w:szCs w:val="24"/>
              </w:rPr>
              <w:t>:</w:t>
            </w:r>
            <w:r w:rsidRPr="00AC6822">
              <w:rPr>
                <w:bCs/>
                <w:szCs w:val="24"/>
              </w:rPr>
              <w:t xml:space="preserve"> основные понятия, типы данных, системы управления базами данных и принципы работы с ними.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4/2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color w:val="auto"/>
              </w:rPr>
            </w:pPr>
            <w:r w:rsidRPr="00AC6822">
              <w:rPr>
                <w:color w:val="auto"/>
              </w:rPr>
              <w:t xml:space="preserve">1.Редактор по созданию баз данных. Основные настройки базы данных.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color w:val="auto"/>
              </w:rPr>
            </w:pPr>
            <w:r w:rsidRPr="00AC6822">
              <w:rPr>
                <w:color w:val="auto"/>
              </w:rPr>
              <w:t xml:space="preserve">2.Создание базы данных.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2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AC6822" w:rsidRPr="00AC6822" w:rsidTr="00614B50">
        <w:trPr>
          <w:trHeight w:val="962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Работа с электронными информационными системами.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Использование данных базы для создания других документов (отчеты, экспорт таблицы б</w:t>
            </w:r>
            <w:r w:rsidRPr="00AC6822">
              <w:rPr>
                <w:bCs/>
                <w:szCs w:val="24"/>
              </w:rPr>
              <w:t>а</w:t>
            </w:r>
            <w:r w:rsidRPr="00AC6822">
              <w:rPr>
                <w:bCs/>
                <w:szCs w:val="24"/>
              </w:rPr>
              <w:t xml:space="preserve">зы данных в другие форматы).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  <w:lang w:eastAsia="hi-IN"/>
              </w:rPr>
            </w:pPr>
            <w:r w:rsidRPr="00AC6822">
              <w:rPr>
                <w:b/>
                <w:color w:val="auto"/>
              </w:rPr>
              <w:t xml:space="preserve">Тема </w:t>
            </w:r>
            <w:r w:rsidRPr="00AC6822">
              <w:rPr>
                <w:b/>
                <w:color w:val="auto"/>
                <w:lang w:val="en-US"/>
              </w:rPr>
              <w:t>2</w:t>
            </w:r>
            <w:r w:rsidRPr="00AC6822">
              <w:rPr>
                <w:b/>
                <w:color w:val="auto"/>
              </w:rPr>
              <w:t xml:space="preserve">.5. </w:t>
            </w:r>
          </w:p>
          <w:p w:rsidR="009B01BF" w:rsidRPr="00AC6822" w:rsidRDefault="009B01BF" w:rsidP="00614B5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  <w:r w:rsidRPr="00AC6822">
              <w:rPr>
                <w:b/>
                <w:szCs w:val="24"/>
              </w:rPr>
              <w:t>Графический реда</w:t>
            </w:r>
            <w:r w:rsidRPr="00AC6822">
              <w:rPr>
                <w:b/>
                <w:szCs w:val="24"/>
              </w:rPr>
              <w:t>к</w:t>
            </w:r>
            <w:r w:rsidRPr="00AC6822">
              <w:rPr>
                <w:b/>
                <w:szCs w:val="24"/>
              </w:rPr>
              <w:t>тор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AC6822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 xml:space="preserve">ЛР 10, ЛР 11, ЛР 13, ЛР 14, </w:t>
            </w:r>
            <w:r w:rsidRPr="00AC6822">
              <w:rPr>
                <w:rFonts w:cs="Calibri"/>
                <w:bCs/>
                <w:szCs w:val="24"/>
                <w:lang w:eastAsia="en-US"/>
              </w:rPr>
              <w:lastRenderedPageBreak/>
              <w:t>ЛР 15, ЛР 19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szCs w:val="24"/>
              </w:rPr>
              <w:t>1.Информационное пространство графических документов воспитателя ДОО</w:t>
            </w:r>
            <w:r w:rsidRPr="00AC6822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AC6822">
              <w:rPr>
                <w:bCs/>
                <w:szCs w:val="24"/>
              </w:rPr>
              <w:t>2.Приемы подготовки графических иллюстраций для наглядных и дидактических материалов в образовательной деятельности</w:t>
            </w:r>
            <w:r w:rsidRPr="00AC6822">
              <w:rPr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4/2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color w:val="auto"/>
              </w:rPr>
            </w:pPr>
            <w:r w:rsidRPr="00AC6822">
              <w:rPr>
                <w:color w:val="auto"/>
              </w:rPr>
              <w:t xml:space="preserve">1.Работа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color w:val="auto"/>
              </w:rPr>
            </w:pPr>
            <w:r w:rsidRPr="00AC6822">
              <w:rPr>
                <w:color w:val="auto"/>
              </w:rPr>
              <w:t xml:space="preserve">2.Создание и ретуширование изображения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2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AC6822" w:rsidRPr="00AC6822" w:rsidTr="00614B50">
        <w:trPr>
          <w:trHeight w:val="645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Разработка логотипа ДОО.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Подбор и составление дидактических заданий к занятию (ребусы, кроссворд и др.).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  <w:lang w:eastAsia="hi-IN"/>
              </w:rPr>
            </w:pPr>
            <w:r w:rsidRPr="00AC6822">
              <w:rPr>
                <w:b/>
                <w:color w:val="auto"/>
              </w:rPr>
              <w:t xml:space="preserve">Тема </w:t>
            </w:r>
            <w:r w:rsidRPr="00AC6822">
              <w:rPr>
                <w:b/>
                <w:color w:val="auto"/>
                <w:lang w:val="en-US"/>
              </w:rPr>
              <w:t>2</w:t>
            </w:r>
            <w:r w:rsidRPr="00AC6822">
              <w:rPr>
                <w:b/>
                <w:color w:val="auto"/>
              </w:rPr>
              <w:t xml:space="preserve">.6. </w:t>
            </w:r>
          </w:p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  <w:proofErr w:type="spellStart"/>
            <w:r w:rsidRPr="00AC6822">
              <w:rPr>
                <w:b/>
                <w:color w:val="auto"/>
              </w:rPr>
              <w:t>Видеоредактор</w:t>
            </w:r>
            <w:proofErr w:type="spellEnd"/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szCs w:val="24"/>
              </w:rPr>
              <w:t xml:space="preserve">1.Использование </w:t>
            </w:r>
            <w:proofErr w:type="spellStart"/>
            <w:r w:rsidRPr="00AC6822">
              <w:rPr>
                <w:szCs w:val="24"/>
              </w:rPr>
              <w:t>видеоредакторов</w:t>
            </w:r>
            <w:proofErr w:type="spellEnd"/>
            <w:r w:rsidRPr="00AC6822">
              <w:rPr>
                <w:szCs w:val="24"/>
              </w:rPr>
              <w:t xml:space="preserve"> в работе воспитателя ДОО.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6/4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color w:val="auto"/>
              </w:rPr>
            </w:pPr>
            <w:r w:rsidRPr="00AC6822">
              <w:rPr>
                <w:color w:val="auto"/>
              </w:rPr>
              <w:t xml:space="preserve">1.Работа в </w:t>
            </w:r>
            <w:proofErr w:type="spellStart"/>
            <w:r w:rsidRPr="00AC6822">
              <w:rPr>
                <w:color w:val="auto"/>
              </w:rPr>
              <w:t>видеоредакторе</w:t>
            </w:r>
            <w:proofErr w:type="spellEnd"/>
            <w:r w:rsidRPr="00AC6822">
              <w:rPr>
                <w:color w:val="auto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color w:val="auto"/>
              </w:rPr>
            </w:pPr>
            <w:r w:rsidRPr="00AC6822">
              <w:rPr>
                <w:color w:val="auto"/>
              </w:rPr>
              <w:t>2.Создание и обработка видеоматериала.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3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 xml:space="preserve">ЛР 10, ЛР 11, ЛР 13, </w:t>
            </w:r>
            <w:r w:rsidRPr="00AC6822">
              <w:rPr>
                <w:rFonts w:cs="Calibri"/>
                <w:bCs/>
                <w:szCs w:val="24"/>
                <w:lang w:eastAsia="en-US"/>
              </w:rPr>
              <w:lastRenderedPageBreak/>
              <w:t>ЛР 14, ЛР 15, ЛР 19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AC6822">
              <w:rPr>
                <w:bCs/>
                <w:szCs w:val="24"/>
              </w:rPr>
              <w:t xml:space="preserve">Подготовка сообщения по теме </w:t>
            </w:r>
            <w:r w:rsidRPr="00AC6822">
              <w:rPr>
                <w:szCs w:val="24"/>
              </w:rPr>
              <w:t>«Линейное и нелинейное редактирование видео».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 xml:space="preserve">Подготовка сообщения по теме </w:t>
            </w:r>
            <w:r w:rsidRPr="00AC6822">
              <w:rPr>
                <w:szCs w:val="24"/>
              </w:rPr>
              <w:t>«История мультипликации».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 xml:space="preserve">Подготовка сообщения по теме </w:t>
            </w:r>
            <w:r w:rsidRPr="00AC6822">
              <w:rPr>
                <w:szCs w:val="24"/>
              </w:rPr>
              <w:t>«Видео стандарты PAL, SECAM, NTSC».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BF" w:rsidRPr="00AC6822" w:rsidRDefault="009B01BF" w:rsidP="00614B50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AC6822">
              <w:rPr>
                <w:b/>
                <w:bCs/>
                <w:color w:val="auto"/>
              </w:rPr>
              <w:lastRenderedPageBreak/>
              <w:t xml:space="preserve">Раздел 3. </w:t>
            </w:r>
          </w:p>
          <w:p w:rsidR="009B01BF" w:rsidRPr="00AC6822" w:rsidRDefault="009B01BF" w:rsidP="00614B50">
            <w:pPr>
              <w:pStyle w:val="Default"/>
              <w:rPr>
                <w:color w:val="auto"/>
              </w:rPr>
            </w:pPr>
            <w:r w:rsidRPr="00AC6822">
              <w:rPr>
                <w:b/>
                <w:bCs/>
                <w:color w:val="auto"/>
              </w:rPr>
              <w:t>Использование средств ИКТ в пр</w:t>
            </w:r>
            <w:r w:rsidRPr="00AC6822">
              <w:rPr>
                <w:b/>
                <w:bCs/>
                <w:color w:val="auto"/>
              </w:rPr>
              <w:t>о</w:t>
            </w:r>
            <w:r w:rsidRPr="00AC6822">
              <w:rPr>
                <w:b/>
                <w:bCs/>
                <w:color w:val="auto"/>
              </w:rPr>
              <w:t>фессиональной де</w:t>
            </w:r>
            <w:r w:rsidRPr="00AC6822">
              <w:rPr>
                <w:b/>
                <w:bCs/>
                <w:color w:val="auto"/>
              </w:rPr>
              <w:t>я</w:t>
            </w:r>
            <w:r w:rsidRPr="00AC6822">
              <w:rPr>
                <w:b/>
                <w:bCs/>
                <w:color w:val="auto"/>
              </w:rPr>
              <w:t xml:space="preserve">тельности 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48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  <w:lang w:eastAsia="hi-IN"/>
              </w:rPr>
            </w:pPr>
            <w:r w:rsidRPr="00AC6822">
              <w:rPr>
                <w:b/>
                <w:color w:val="auto"/>
              </w:rPr>
              <w:t xml:space="preserve">Тема 3.1. </w:t>
            </w:r>
          </w:p>
          <w:p w:rsidR="009B01BF" w:rsidRPr="00AC6822" w:rsidRDefault="009B01BF" w:rsidP="00614B50">
            <w:pPr>
              <w:pStyle w:val="Default"/>
              <w:rPr>
                <w:b/>
                <w:color w:val="auto"/>
              </w:rPr>
            </w:pPr>
            <w:r w:rsidRPr="00AC6822">
              <w:rPr>
                <w:b/>
                <w:color w:val="auto"/>
              </w:rPr>
              <w:t>Сетевые технологии обработки информ</w:t>
            </w:r>
            <w:r w:rsidRPr="00AC6822">
              <w:rPr>
                <w:b/>
                <w:color w:val="auto"/>
              </w:rPr>
              <w:t>а</w:t>
            </w:r>
            <w:r w:rsidRPr="00AC6822">
              <w:rPr>
                <w:b/>
                <w:color w:val="auto"/>
              </w:rPr>
              <w:t>ции и защита и</w:t>
            </w:r>
            <w:r w:rsidRPr="00AC6822">
              <w:rPr>
                <w:b/>
                <w:color w:val="auto"/>
              </w:rPr>
              <w:t>н</w:t>
            </w:r>
            <w:r w:rsidRPr="00AC6822">
              <w:rPr>
                <w:b/>
                <w:color w:val="auto"/>
              </w:rPr>
              <w:t xml:space="preserve">формации 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 xml:space="preserve">1.Использование  </w:t>
            </w:r>
            <w:r w:rsidRPr="00AC6822">
              <w:rPr>
                <w:bCs/>
                <w:szCs w:val="24"/>
                <w:lang w:val="en-US"/>
              </w:rPr>
              <w:t>web</w:t>
            </w:r>
            <w:r w:rsidRPr="00AC6822">
              <w:rPr>
                <w:bCs/>
                <w:szCs w:val="24"/>
              </w:rPr>
              <w:t xml:space="preserve">-технологий  в профессиональной деятельности </w:t>
            </w:r>
            <w:r w:rsidRPr="00AC6822">
              <w:rPr>
                <w:szCs w:val="24"/>
              </w:rPr>
              <w:t>воспитателя ДОО</w:t>
            </w:r>
            <w:r w:rsidRPr="00AC6822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2.Авторское право и Интернет.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4/2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szCs w:val="24"/>
              </w:rPr>
              <w:t xml:space="preserve">1.Использование онлайн-сервисов в профессиональной деятельности дошкольной образовательной организации.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AC6822">
              <w:rPr>
                <w:szCs w:val="24"/>
              </w:rPr>
              <w:t>2.Защита информации.  Службы Интернета. Поиск информации в Интернете. Использование сервисов и информационных ресурсов сети Интернет в профессиональной деятельности.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2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AC6822" w:rsidRPr="00AC6822" w:rsidTr="00614B50">
        <w:trPr>
          <w:trHeight w:val="645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сообщения по теме «Информационная безопасность при работе в Интернете».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сообщения по теме «Безопасность детей в Интернете».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pStyle w:val="Default"/>
              <w:rPr>
                <w:b/>
                <w:color w:val="auto"/>
                <w:lang w:eastAsia="hi-IN"/>
              </w:rPr>
            </w:pPr>
            <w:r w:rsidRPr="00AC6822">
              <w:rPr>
                <w:b/>
                <w:color w:val="auto"/>
              </w:rPr>
              <w:t xml:space="preserve">Тема 3.2. </w:t>
            </w:r>
          </w:p>
          <w:p w:rsidR="009B01BF" w:rsidRPr="00AC6822" w:rsidRDefault="009B01BF" w:rsidP="00614B50">
            <w:pPr>
              <w:pStyle w:val="Default"/>
              <w:rPr>
                <w:b/>
                <w:color w:val="auto"/>
              </w:rPr>
            </w:pPr>
            <w:r w:rsidRPr="00AC6822">
              <w:rPr>
                <w:b/>
                <w:color w:val="auto"/>
              </w:rPr>
              <w:lastRenderedPageBreak/>
              <w:t>Специализированное прикладное пр</w:t>
            </w:r>
            <w:r w:rsidRPr="00AC6822">
              <w:rPr>
                <w:b/>
                <w:color w:val="auto"/>
              </w:rPr>
              <w:t>о</w:t>
            </w:r>
            <w:r w:rsidRPr="00AC6822">
              <w:rPr>
                <w:b/>
                <w:color w:val="auto"/>
              </w:rPr>
              <w:t>граммное обеспеч</w:t>
            </w:r>
            <w:r w:rsidRPr="00AC6822">
              <w:rPr>
                <w:b/>
                <w:color w:val="auto"/>
              </w:rPr>
              <w:t>е</w:t>
            </w:r>
            <w:r w:rsidRPr="00AC6822">
              <w:rPr>
                <w:b/>
                <w:color w:val="auto"/>
              </w:rPr>
              <w:t xml:space="preserve">ние 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 xml:space="preserve">ЛР 3, </w:t>
            </w:r>
            <w:r w:rsidRPr="00AC6822">
              <w:rPr>
                <w:rFonts w:cs="Calibri"/>
                <w:bCs/>
                <w:szCs w:val="24"/>
                <w:lang w:eastAsia="en-US"/>
              </w:rPr>
              <w:lastRenderedPageBreak/>
              <w:t>ЛР 4, ЛР 5, ЛР 10, ЛР 11, ЛР 13, ЛР 21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szCs w:val="24"/>
              </w:rPr>
              <w:t>1.Компьютерные обучающие программы и развивающие игры для дошкольников и психолого-педагогические особенности их использования. Цифровые и электронные образовательные ресурсы в поддержку преподавания информатики в ДОО.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rPr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2/1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szCs w:val="24"/>
              </w:rPr>
              <w:t>1.Информационно-поисковые системы. Основы работы с ИПС. Отбор и практическое освоение электронных образовательных ресурсов.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1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AC6822" w:rsidRPr="00AC6822" w:rsidTr="00614B50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Сравнительный анализ любых пяти программных средств для дошкольников.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Cs w:val="24"/>
                <w:lang w:eastAsia="ar-SA"/>
              </w:rPr>
            </w:pPr>
            <w:r w:rsidRPr="00AC6822">
              <w:rPr>
                <w:b/>
                <w:iCs/>
                <w:szCs w:val="24"/>
              </w:rPr>
              <w:t>Тема 3.3.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r w:rsidRPr="00AC6822">
              <w:rPr>
                <w:b/>
                <w:iCs/>
                <w:szCs w:val="24"/>
              </w:rPr>
              <w:t xml:space="preserve">Создание </w:t>
            </w:r>
            <w:r w:rsidRPr="00AC6822">
              <w:rPr>
                <w:b/>
                <w:iCs/>
                <w:szCs w:val="24"/>
                <w:lang w:val="en-US"/>
              </w:rPr>
              <w:t xml:space="preserve">web </w:t>
            </w:r>
            <w:r w:rsidRPr="00AC6822">
              <w:rPr>
                <w:b/>
                <w:iCs/>
                <w:szCs w:val="24"/>
              </w:rPr>
              <w:t>страниц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  <w:lang w:eastAsia="ar-SA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 xml:space="preserve">1.Обзор программных средств для создания </w:t>
            </w:r>
            <w:proofErr w:type="spellStart"/>
            <w:r w:rsidRPr="00AC6822">
              <w:rPr>
                <w:bCs/>
                <w:szCs w:val="24"/>
              </w:rPr>
              <w:t>web</w:t>
            </w:r>
            <w:proofErr w:type="spellEnd"/>
            <w:r w:rsidRPr="00AC6822">
              <w:rPr>
                <w:bCs/>
                <w:szCs w:val="24"/>
              </w:rPr>
              <w:t xml:space="preserve">-сайтов. </w:t>
            </w:r>
            <w:r w:rsidRPr="00AC6822">
              <w:rPr>
                <w:szCs w:val="24"/>
                <w:shd w:val="clear" w:color="auto" w:fill="FFFFFF"/>
              </w:rPr>
              <w:t xml:space="preserve">Планирование </w:t>
            </w:r>
            <w:r w:rsidRPr="00AC6822">
              <w:rPr>
                <w:szCs w:val="24"/>
                <w:shd w:val="clear" w:color="auto" w:fill="FFFFFF"/>
                <w:lang w:val="en-US"/>
              </w:rPr>
              <w:t>w</w:t>
            </w:r>
            <w:proofErr w:type="spellStart"/>
            <w:r w:rsidRPr="00AC6822">
              <w:rPr>
                <w:szCs w:val="24"/>
                <w:shd w:val="clear" w:color="auto" w:fill="FFFFFF"/>
              </w:rPr>
              <w:t>eb</w:t>
            </w:r>
            <w:proofErr w:type="spellEnd"/>
            <w:r w:rsidRPr="00AC6822">
              <w:rPr>
                <w:szCs w:val="24"/>
                <w:shd w:val="clear" w:color="auto" w:fill="FFFFFF"/>
              </w:rPr>
              <w:t>-сайта. Элементы </w:t>
            </w:r>
            <w:r w:rsidRPr="00AC6822">
              <w:rPr>
                <w:szCs w:val="24"/>
                <w:shd w:val="clear" w:color="auto" w:fill="FFFFFF"/>
                <w:lang w:val="en-US"/>
              </w:rPr>
              <w:t>w</w:t>
            </w:r>
            <w:proofErr w:type="spellStart"/>
            <w:r w:rsidRPr="00AC6822">
              <w:rPr>
                <w:szCs w:val="24"/>
                <w:shd w:val="clear" w:color="auto" w:fill="FFFFFF"/>
              </w:rPr>
              <w:t>eb</w:t>
            </w:r>
            <w:proofErr w:type="spellEnd"/>
            <w:r w:rsidRPr="00AC6822">
              <w:rPr>
                <w:szCs w:val="24"/>
                <w:shd w:val="clear" w:color="auto" w:fill="FFFFFF"/>
              </w:rPr>
              <w:t xml:space="preserve">-страниц.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szCs w:val="24"/>
                <w:shd w:val="clear" w:color="auto" w:fill="FFFFFF"/>
              </w:rPr>
              <w:t>2.Разработка структуры и дизайна сайта.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C923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6/</w:t>
            </w:r>
            <w:r w:rsidR="00C92301">
              <w:rPr>
                <w:bCs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 xml:space="preserve">ЛР 3, ЛР 4, </w:t>
            </w:r>
            <w:r w:rsidRPr="00AC6822">
              <w:rPr>
                <w:rFonts w:cs="Calibri"/>
                <w:bCs/>
                <w:szCs w:val="24"/>
                <w:lang w:eastAsia="en-US"/>
              </w:rPr>
              <w:lastRenderedPageBreak/>
              <w:t>ЛР 5, ЛР 10, ЛР 11, ЛР 13, ЛР 21</w:t>
            </w: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 xml:space="preserve">1.Использование онлайн-сервисов для создания сайтов.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 xml:space="preserve">2.Освоение  современных сервисов и средств создания и публикации в Интернет </w:t>
            </w:r>
            <w:r w:rsidRPr="00AC6822">
              <w:rPr>
                <w:bCs/>
                <w:szCs w:val="24"/>
                <w:lang w:val="en-US"/>
              </w:rPr>
              <w:t>web</w:t>
            </w:r>
            <w:r w:rsidRPr="00AC6822">
              <w:rPr>
                <w:bCs/>
                <w:szCs w:val="24"/>
              </w:rPr>
              <w:t>-ресурсов.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3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AC6822" w:rsidRPr="00AC6822" w:rsidTr="00614B50">
        <w:trPr>
          <w:trHeight w:val="1289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сообщения по теме «Технология HTML5».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 xml:space="preserve">Подготовка сообщения по теме «Безопасность </w:t>
            </w:r>
            <w:proofErr w:type="spellStart"/>
            <w:r w:rsidRPr="00AC6822">
              <w:rPr>
                <w:bCs/>
                <w:szCs w:val="24"/>
              </w:rPr>
              <w:t>web</w:t>
            </w:r>
            <w:proofErr w:type="spellEnd"/>
            <w:r w:rsidRPr="00AC6822">
              <w:rPr>
                <w:bCs/>
                <w:szCs w:val="24"/>
              </w:rPr>
              <w:t>-сайтов».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сообщения по теме «Развёртывание систем управление контентом (на примере одной из CMS)».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Cs w:val="24"/>
                <w:lang w:eastAsia="ar-SA"/>
              </w:rPr>
            </w:pPr>
            <w:r w:rsidRPr="00AC6822">
              <w:rPr>
                <w:b/>
                <w:iCs/>
                <w:szCs w:val="24"/>
              </w:rPr>
              <w:t>Тема 3.4.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proofErr w:type="spellStart"/>
            <w:r w:rsidRPr="00AC6822">
              <w:rPr>
                <w:b/>
                <w:iCs/>
                <w:szCs w:val="24"/>
              </w:rPr>
              <w:t>Лего</w:t>
            </w:r>
            <w:proofErr w:type="spellEnd"/>
            <w:r w:rsidRPr="00AC6822">
              <w:rPr>
                <w:b/>
                <w:iCs/>
                <w:szCs w:val="24"/>
              </w:rPr>
              <w:t>-конструирование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 xml:space="preserve">1.Правила техники безопасности при работе с роботами-конструкторами.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2.Знакомство с конструктором.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3.Программное обеспечение.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10/8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 xml:space="preserve">1.Конструирование </w:t>
            </w:r>
            <w:r w:rsidRPr="00AC6822">
              <w:rPr>
                <w:bCs/>
                <w:szCs w:val="24"/>
                <w:lang w:val="en-US"/>
              </w:rPr>
              <w:t>Lego</w:t>
            </w:r>
            <w:r w:rsidRPr="00AC6822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 xml:space="preserve">2.Датчики управления.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 xml:space="preserve">3.Среда программирования для моделей конструктора </w:t>
            </w:r>
            <w:r w:rsidRPr="00AC6822">
              <w:rPr>
                <w:bCs/>
                <w:szCs w:val="24"/>
                <w:lang w:val="en-US"/>
              </w:rPr>
              <w:t>Lego</w:t>
            </w:r>
            <w:r w:rsidRPr="00AC6822">
              <w:rPr>
                <w:bCs/>
                <w:i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szCs w:val="24"/>
              </w:rPr>
              <w:t>4.Робот L</w:t>
            </w:r>
            <w:r w:rsidRPr="00AC6822">
              <w:rPr>
                <w:szCs w:val="24"/>
                <w:lang w:val="en-US"/>
              </w:rPr>
              <w:t>ego</w:t>
            </w:r>
            <w:r w:rsidRPr="00AC6822">
              <w:rPr>
                <w:szCs w:val="24"/>
              </w:rPr>
              <w:t xml:space="preserve"> – исполнитель алгоритмов</w:t>
            </w:r>
            <w:r w:rsidRPr="00AC6822">
              <w:rPr>
                <w:bCs/>
                <w:iCs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5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 xml:space="preserve">ЛР 4, </w:t>
            </w:r>
            <w:r w:rsidRPr="00AC6822">
              <w:rPr>
                <w:rFonts w:cs="Calibri"/>
                <w:bCs/>
                <w:szCs w:val="24"/>
                <w:lang w:eastAsia="en-US"/>
              </w:rPr>
              <w:lastRenderedPageBreak/>
              <w:t>ЛР 5, ЛР 10, ЛР 11, ЛР 13, ЛР 14, ЛР 19</w:t>
            </w:r>
          </w:p>
        </w:tc>
      </w:tr>
      <w:tr w:rsidR="00AC6822" w:rsidRPr="00AC6822" w:rsidTr="00614B50">
        <w:trPr>
          <w:trHeight w:val="162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Реализация алгоритмической конструкции следование с использованием робототехники.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Реализация алгоритмической конструкции ветвление с использованием робототехники.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Реализация алгоритмической конструкции цикл со счетчиком с использованием робототехники.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Реализация алгоритмической конструкции цикл с пост условием с использованием робототехники.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 xml:space="preserve">Реализация алгоритмической конструкции цикл с пред условием с использованием робототехники.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Cs w:val="24"/>
                <w:lang w:eastAsia="ar-SA"/>
              </w:rPr>
            </w:pPr>
            <w:r w:rsidRPr="00AC6822">
              <w:rPr>
                <w:b/>
                <w:iCs/>
                <w:szCs w:val="24"/>
              </w:rPr>
              <w:lastRenderedPageBreak/>
              <w:t>Тема 3.5.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iCs/>
                <w:szCs w:val="24"/>
                <w:lang w:eastAsia="ar-SA"/>
              </w:rPr>
            </w:pPr>
            <w:r w:rsidRPr="00AC6822">
              <w:rPr>
                <w:b/>
                <w:iCs/>
                <w:szCs w:val="24"/>
              </w:rPr>
              <w:t>Интерактивные технологии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 xml:space="preserve">1.Интерактивные доски. Редакторы интерактивных дидактических заданий.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rPr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2.Интерактивные столы.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rPr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C923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10/</w:t>
            </w:r>
            <w:r w:rsidR="00C92301">
              <w:rPr>
                <w:bCs/>
                <w:szCs w:val="24"/>
              </w:rPr>
              <w:t>6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 xml:space="preserve">1.Работа с интерактивной доской.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szCs w:val="24"/>
              </w:rPr>
              <w:t>2.Создание дидактического материала с использованием интерактивной доски.</w:t>
            </w:r>
            <w:r w:rsidRPr="00AC6822">
              <w:rPr>
                <w:bCs/>
                <w:szCs w:val="24"/>
              </w:rPr>
              <w:t xml:space="preserve">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AC6822">
              <w:rPr>
                <w:bCs/>
                <w:szCs w:val="24"/>
              </w:rPr>
              <w:t>3.Работа с интерактивным столом.</w:t>
            </w:r>
            <w:r w:rsidRPr="00AC6822">
              <w:rPr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szCs w:val="24"/>
              </w:rPr>
              <w:t>4.Создание дидактической игры с использованием интерактивного стола.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AC6822">
              <w:rPr>
                <w:bCs/>
                <w:szCs w:val="24"/>
              </w:rPr>
              <w:t>5.Работа с интерактивным полом.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AC6822" w:rsidRPr="00AC6822" w:rsidTr="00614B50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AC6822">
              <w:rPr>
                <w:bCs/>
                <w:szCs w:val="24"/>
              </w:rPr>
              <w:t>5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AC6822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AC6822" w:rsidRPr="00AC6822" w:rsidTr="00614B50">
        <w:trPr>
          <w:trHeight w:val="162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сообщения по теме «Интерактивная панель».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сообщения по теме «Системы виртуальной реальности».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сообщения по теме «Интерактивный стол».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сообщения по теме «Системы дополнительной реальности».</w:t>
            </w:r>
          </w:p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AC6822">
              <w:rPr>
                <w:bCs/>
                <w:szCs w:val="24"/>
              </w:rPr>
              <w:t>Подготовка сообщения по теме «Интерактивный пол».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9B01BF" w:rsidRPr="00AC6822" w:rsidTr="00614B50">
        <w:trPr>
          <w:trHeight w:val="277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C6822">
              <w:rPr>
                <w:b/>
                <w:bCs/>
                <w:szCs w:val="24"/>
              </w:rPr>
              <w:t>117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BF" w:rsidRPr="00AC6822" w:rsidRDefault="009B01BF" w:rsidP="00614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</w:tbl>
    <w:p w:rsidR="00C97B43" w:rsidRPr="00AC6822" w:rsidRDefault="00C97B43" w:rsidP="00C0678E">
      <w:pPr>
        <w:rPr>
          <w:b/>
          <w:sz w:val="28"/>
          <w:szCs w:val="28"/>
        </w:rPr>
      </w:pPr>
    </w:p>
    <w:p w:rsidR="00C97B43" w:rsidRPr="00AC6822" w:rsidRDefault="00C97B43" w:rsidP="00C0678E">
      <w:pPr>
        <w:rPr>
          <w:b/>
          <w:sz w:val="28"/>
          <w:szCs w:val="28"/>
        </w:rPr>
      </w:pPr>
    </w:p>
    <w:p w:rsidR="00C97B43" w:rsidRPr="00AC6822" w:rsidRDefault="00C97B43" w:rsidP="00C0678E">
      <w:pPr>
        <w:rPr>
          <w:b/>
          <w:sz w:val="28"/>
          <w:szCs w:val="28"/>
        </w:rPr>
      </w:pPr>
    </w:p>
    <w:p w:rsidR="00C97B43" w:rsidRPr="00AC6822" w:rsidRDefault="00C97B43" w:rsidP="00C0678E">
      <w:pPr>
        <w:rPr>
          <w:b/>
          <w:sz w:val="28"/>
          <w:szCs w:val="28"/>
        </w:rPr>
      </w:pPr>
    </w:p>
    <w:p w:rsidR="00C0678E" w:rsidRPr="00AC6822" w:rsidRDefault="00C0678E" w:rsidP="00C0678E">
      <w:pPr>
        <w:rPr>
          <w:sz w:val="28"/>
          <w:szCs w:val="28"/>
        </w:rPr>
        <w:sectPr w:rsidR="00C0678E" w:rsidRPr="00AC6822" w:rsidSect="00747C62">
          <w:pgSz w:w="16838" w:h="11906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C0678E" w:rsidRPr="00AC6822" w:rsidRDefault="00C0678E" w:rsidP="00ED577D">
      <w:pPr>
        <w:spacing w:line="240" w:lineRule="auto"/>
        <w:jc w:val="center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AC6822">
        <w:rPr>
          <w:b/>
          <w:sz w:val="28"/>
          <w:szCs w:val="28"/>
        </w:rPr>
        <w:t xml:space="preserve">РАБОЧЕЙ </w:t>
      </w:r>
      <w:r w:rsidRPr="00AC6822">
        <w:rPr>
          <w:b/>
          <w:sz w:val="28"/>
          <w:szCs w:val="28"/>
        </w:rPr>
        <w:t>ПРОГРАММЫ УЧЕБНОЙ ДИСЦИПЛИНЫ</w:t>
      </w:r>
    </w:p>
    <w:p w:rsidR="00C0678E" w:rsidRPr="00AC6822" w:rsidRDefault="00C0678E" w:rsidP="00B20ED1">
      <w:pPr>
        <w:spacing w:line="240" w:lineRule="auto"/>
        <w:rPr>
          <w:sz w:val="28"/>
          <w:szCs w:val="28"/>
        </w:rPr>
      </w:pPr>
    </w:p>
    <w:p w:rsidR="00C0678E" w:rsidRPr="00AC6822" w:rsidRDefault="00C0678E" w:rsidP="00B20ED1">
      <w:pPr>
        <w:spacing w:line="240" w:lineRule="auto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t xml:space="preserve">3.1. Для реализации </w:t>
      </w:r>
      <w:r w:rsidR="00C11A1D" w:rsidRPr="00AC6822">
        <w:rPr>
          <w:b/>
          <w:sz w:val="28"/>
          <w:szCs w:val="28"/>
        </w:rPr>
        <w:t xml:space="preserve">рабочей </w:t>
      </w:r>
      <w:r w:rsidRPr="00AC6822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DE7798" w:rsidRPr="00AC6822" w:rsidRDefault="00DE7798" w:rsidP="00B20ED1">
      <w:pPr>
        <w:spacing w:line="240" w:lineRule="auto"/>
        <w:rPr>
          <w:sz w:val="28"/>
          <w:szCs w:val="28"/>
        </w:rPr>
      </w:pPr>
      <w:r w:rsidRPr="00AC6822">
        <w:rPr>
          <w:sz w:val="28"/>
          <w:szCs w:val="28"/>
        </w:rPr>
        <w:t>Реализация учебной дисциплины требует наличия учебного кабинета инфо</w:t>
      </w:r>
      <w:r w:rsidRPr="00AC6822">
        <w:rPr>
          <w:sz w:val="28"/>
          <w:szCs w:val="28"/>
        </w:rPr>
        <w:t>р</w:t>
      </w:r>
      <w:r w:rsidRPr="00AC6822">
        <w:rPr>
          <w:sz w:val="28"/>
          <w:szCs w:val="28"/>
        </w:rPr>
        <w:t>матики и информационно-коммуникационных технологий.</w:t>
      </w:r>
    </w:p>
    <w:p w:rsidR="00DE7798" w:rsidRPr="00AC6822" w:rsidRDefault="00DE7798" w:rsidP="00B20ED1">
      <w:pPr>
        <w:spacing w:line="240" w:lineRule="auto"/>
        <w:rPr>
          <w:sz w:val="28"/>
          <w:szCs w:val="28"/>
        </w:rPr>
      </w:pPr>
      <w:r w:rsidRPr="00AC6822">
        <w:rPr>
          <w:sz w:val="28"/>
          <w:szCs w:val="28"/>
        </w:rPr>
        <w:t xml:space="preserve">Оборудование учебного кабинета: </w:t>
      </w:r>
    </w:p>
    <w:p w:rsidR="00DE7798" w:rsidRPr="00AC6822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посадочные места по количеству студентов; </w:t>
      </w:r>
    </w:p>
    <w:p w:rsidR="00DE7798" w:rsidRPr="00AC6822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рабочее место преподавателя; </w:t>
      </w:r>
    </w:p>
    <w:p w:rsidR="00DE7798" w:rsidRPr="00AC6822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</w:t>
      </w:r>
      <w:r w:rsidRPr="00AC6822">
        <w:rPr>
          <w:rFonts w:cs="Times New Roman"/>
          <w:sz w:val="28"/>
          <w:szCs w:val="28"/>
        </w:rPr>
        <w:t>е</w:t>
      </w:r>
      <w:r w:rsidRPr="00AC6822">
        <w:rPr>
          <w:rFonts w:cs="Times New Roman"/>
          <w:sz w:val="28"/>
          <w:szCs w:val="28"/>
        </w:rPr>
        <w:t xml:space="preserve">рез прокси-сервер в Интернет; </w:t>
      </w:r>
    </w:p>
    <w:p w:rsidR="00DE7798" w:rsidRPr="00AC6822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аудиторная доска для письма; </w:t>
      </w:r>
    </w:p>
    <w:p w:rsidR="00DE7798" w:rsidRPr="00AC6822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компьютерные столы по числу рабочих мест студентов; </w:t>
      </w:r>
    </w:p>
    <w:p w:rsidR="00DE7798" w:rsidRPr="00AC6822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вентиляционное оборудование, обеспечивающ</w:t>
      </w:r>
      <w:r w:rsidR="0081054C" w:rsidRPr="00AC6822">
        <w:rPr>
          <w:rFonts w:cs="Times New Roman"/>
          <w:sz w:val="28"/>
          <w:szCs w:val="28"/>
        </w:rPr>
        <w:t>е</w:t>
      </w:r>
      <w:r w:rsidRPr="00AC6822">
        <w:rPr>
          <w:rFonts w:cs="Times New Roman"/>
          <w:sz w:val="28"/>
          <w:szCs w:val="28"/>
        </w:rPr>
        <w:t>е комфортные условия проведения занятий.</w:t>
      </w:r>
    </w:p>
    <w:p w:rsidR="00DE7798" w:rsidRPr="00AC6822" w:rsidRDefault="00DE7798" w:rsidP="00B20ED1">
      <w:pPr>
        <w:spacing w:line="240" w:lineRule="auto"/>
        <w:rPr>
          <w:sz w:val="28"/>
          <w:szCs w:val="28"/>
        </w:rPr>
      </w:pPr>
      <w:r w:rsidRPr="00AC6822">
        <w:rPr>
          <w:sz w:val="28"/>
          <w:szCs w:val="28"/>
        </w:rPr>
        <w:t xml:space="preserve">Технические средства обучения: </w:t>
      </w:r>
    </w:p>
    <w:p w:rsidR="00DE7798" w:rsidRPr="00AC6822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мультимедиа проектор; </w:t>
      </w:r>
    </w:p>
    <w:p w:rsidR="00DE7798" w:rsidRPr="00AC6822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интерактивная   доска; </w:t>
      </w:r>
    </w:p>
    <w:p w:rsidR="00DE7798" w:rsidRPr="00AC6822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интерактивный стол;</w:t>
      </w:r>
    </w:p>
    <w:p w:rsidR="00DE7798" w:rsidRPr="00AC6822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комплект робототехники;</w:t>
      </w:r>
    </w:p>
    <w:p w:rsidR="00DE7798" w:rsidRPr="00AC6822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документ камера;</w:t>
      </w:r>
    </w:p>
    <w:p w:rsidR="00DE7798" w:rsidRPr="00AC6822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персональные компьютеры с лицензионным программным обеспечен</w:t>
      </w:r>
      <w:r w:rsidRPr="00AC6822">
        <w:rPr>
          <w:rFonts w:cs="Times New Roman"/>
          <w:sz w:val="28"/>
          <w:szCs w:val="28"/>
        </w:rPr>
        <w:t>и</w:t>
      </w:r>
      <w:r w:rsidRPr="00AC6822">
        <w:rPr>
          <w:rFonts w:cs="Times New Roman"/>
          <w:sz w:val="28"/>
          <w:szCs w:val="28"/>
        </w:rPr>
        <w:t>ем;</w:t>
      </w:r>
    </w:p>
    <w:p w:rsidR="00DE7798" w:rsidRPr="00AC6822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лазерный принтер; </w:t>
      </w:r>
    </w:p>
    <w:p w:rsidR="00DE7798" w:rsidRPr="00AC6822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цифровой фотоаппарат; </w:t>
      </w:r>
    </w:p>
    <w:p w:rsidR="00DE7798" w:rsidRPr="00AC6822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цифровая видеокамера; </w:t>
      </w:r>
    </w:p>
    <w:p w:rsidR="00C0678E" w:rsidRPr="00AC6822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устройства вывода звуковой информации: звуковые колонки и нау</w:t>
      </w:r>
      <w:r w:rsidRPr="00AC6822">
        <w:rPr>
          <w:rFonts w:cs="Times New Roman"/>
          <w:sz w:val="28"/>
          <w:szCs w:val="28"/>
        </w:rPr>
        <w:t>ш</w:t>
      </w:r>
      <w:r w:rsidRPr="00AC6822">
        <w:rPr>
          <w:rFonts w:cs="Times New Roman"/>
          <w:sz w:val="28"/>
          <w:szCs w:val="28"/>
        </w:rPr>
        <w:t>ники по числу мест обучающихся.</w:t>
      </w:r>
    </w:p>
    <w:p w:rsidR="00C0678E" w:rsidRPr="00AC6822" w:rsidRDefault="00C0678E" w:rsidP="00B20ED1">
      <w:pPr>
        <w:spacing w:line="240" w:lineRule="auto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AC6822">
        <w:rPr>
          <w:b/>
          <w:sz w:val="28"/>
          <w:szCs w:val="28"/>
        </w:rPr>
        <w:t xml:space="preserve">рабочей </w:t>
      </w:r>
      <w:r w:rsidRPr="00AC6822">
        <w:rPr>
          <w:b/>
          <w:sz w:val="28"/>
          <w:szCs w:val="28"/>
        </w:rPr>
        <w:t>программы</w:t>
      </w:r>
      <w:r w:rsidR="00C11A1D" w:rsidRPr="00AC6822">
        <w:rPr>
          <w:b/>
          <w:sz w:val="28"/>
          <w:szCs w:val="28"/>
        </w:rPr>
        <w:t xml:space="preserve"> уче</w:t>
      </w:r>
      <w:r w:rsidR="00C11A1D" w:rsidRPr="00AC6822">
        <w:rPr>
          <w:b/>
          <w:sz w:val="28"/>
          <w:szCs w:val="28"/>
        </w:rPr>
        <w:t>б</w:t>
      </w:r>
      <w:r w:rsidR="00C11A1D" w:rsidRPr="00AC6822">
        <w:rPr>
          <w:b/>
          <w:sz w:val="28"/>
          <w:szCs w:val="28"/>
        </w:rPr>
        <w:t>ной дисци</w:t>
      </w:r>
      <w:r w:rsidR="002C4405" w:rsidRPr="00AC6822">
        <w:rPr>
          <w:b/>
          <w:sz w:val="28"/>
          <w:szCs w:val="28"/>
        </w:rPr>
        <w:t>плины</w:t>
      </w:r>
    </w:p>
    <w:p w:rsidR="00C0678E" w:rsidRPr="00AC6822" w:rsidRDefault="002C4405" w:rsidP="00B20ED1">
      <w:pPr>
        <w:spacing w:line="240" w:lineRule="auto"/>
        <w:rPr>
          <w:sz w:val="28"/>
          <w:szCs w:val="28"/>
        </w:rPr>
      </w:pPr>
      <w:r w:rsidRPr="00AC6822">
        <w:rPr>
          <w:sz w:val="28"/>
          <w:szCs w:val="28"/>
        </w:rPr>
        <w:t xml:space="preserve">   Д</w:t>
      </w:r>
      <w:r w:rsidR="00C0678E" w:rsidRPr="00AC6822">
        <w:rPr>
          <w:sz w:val="28"/>
          <w:szCs w:val="28"/>
        </w:rPr>
        <w:t xml:space="preserve">ля реализации </w:t>
      </w:r>
      <w:r w:rsidR="00C11A1D" w:rsidRPr="00AC6822">
        <w:rPr>
          <w:sz w:val="28"/>
          <w:szCs w:val="28"/>
        </w:rPr>
        <w:t xml:space="preserve">рабочей </w:t>
      </w:r>
      <w:r w:rsidR="00C0678E" w:rsidRPr="00AC6822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81054C" w:rsidRPr="00AC6822">
        <w:rPr>
          <w:sz w:val="28"/>
          <w:szCs w:val="28"/>
        </w:rPr>
        <w:t>е</w:t>
      </w:r>
      <w:r w:rsidR="00C0678E" w:rsidRPr="00AC6822">
        <w:rPr>
          <w:sz w:val="28"/>
          <w:szCs w:val="28"/>
        </w:rPr>
        <w:t xml:space="preserve"> для использования в образов</w:t>
      </w:r>
      <w:r w:rsidR="00C0678E" w:rsidRPr="00AC6822">
        <w:rPr>
          <w:sz w:val="28"/>
          <w:szCs w:val="28"/>
        </w:rPr>
        <w:t>а</w:t>
      </w:r>
      <w:r w:rsidR="00C0678E" w:rsidRPr="00AC6822">
        <w:rPr>
          <w:sz w:val="28"/>
          <w:szCs w:val="28"/>
        </w:rPr>
        <w:t>тельном процессе</w:t>
      </w:r>
      <w:r w:rsidR="001C33EA" w:rsidRPr="00AC6822">
        <w:rPr>
          <w:sz w:val="28"/>
          <w:szCs w:val="28"/>
        </w:rPr>
        <w:t>.</w:t>
      </w:r>
      <w:r w:rsidR="00C0678E" w:rsidRPr="00AC6822">
        <w:rPr>
          <w:sz w:val="28"/>
          <w:szCs w:val="28"/>
        </w:rPr>
        <w:t xml:space="preserve"> </w:t>
      </w:r>
    </w:p>
    <w:p w:rsidR="00C0678E" w:rsidRPr="00AC6822" w:rsidRDefault="00C0678E" w:rsidP="00B20ED1">
      <w:pPr>
        <w:spacing w:line="240" w:lineRule="auto"/>
        <w:rPr>
          <w:sz w:val="28"/>
          <w:szCs w:val="28"/>
        </w:rPr>
      </w:pPr>
    </w:p>
    <w:p w:rsidR="00CC39B5" w:rsidRPr="00AC6822" w:rsidRDefault="00CC39B5" w:rsidP="00CC39B5">
      <w:pPr>
        <w:spacing w:line="240" w:lineRule="auto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t>3.2.1. Печатные издания:</w:t>
      </w:r>
    </w:p>
    <w:p w:rsidR="0005028E" w:rsidRPr="003D69BA" w:rsidRDefault="0005028E" w:rsidP="00D75A98">
      <w:pPr>
        <w:widowControl/>
        <w:numPr>
          <w:ilvl w:val="0"/>
          <w:numId w:val="11"/>
        </w:numPr>
        <w:suppressAutoHyphens/>
        <w:spacing w:line="240" w:lineRule="auto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, Л. Л. Информатика. 11 класс: учебник [Текст] / Л. Л. </w:t>
      </w: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, А. Ю. </w:t>
      </w: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>. - 3-е изд., стер. – М.: Просвещение, 2021. - 256 с.</w:t>
      </w:r>
    </w:p>
    <w:p w:rsidR="0005028E" w:rsidRPr="003D69BA" w:rsidRDefault="0005028E" w:rsidP="00D75A98">
      <w:pPr>
        <w:widowControl/>
        <w:numPr>
          <w:ilvl w:val="0"/>
          <w:numId w:val="11"/>
        </w:numPr>
        <w:suppressAutoHyphens/>
        <w:spacing w:line="240" w:lineRule="auto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, Л. Л. Информатика. Базовый уровень: учебник 10 класс [Текст] / Л. Л. </w:t>
      </w: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, А. Ю. </w:t>
      </w: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. - 4-е изд., стер. – М.: Просвещение, 2021. - 288 с. </w:t>
      </w:r>
    </w:p>
    <w:p w:rsidR="0005028E" w:rsidRPr="00AC6822" w:rsidRDefault="0005028E" w:rsidP="00CC39B5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Гаврилов, М.В. Информатика и информационные технологии: учебник </w:t>
      </w:r>
      <w:r w:rsidRPr="00AC6822">
        <w:rPr>
          <w:rFonts w:cs="Times New Roman"/>
          <w:sz w:val="28"/>
          <w:szCs w:val="28"/>
        </w:rPr>
        <w:lastRenderedPageBreak/>
        <w:t xml:space="preserve">для СПО / М.В. Гаврилов, В.А. Климов. — 4-е изд., </w:t>
      </w:r>
      <w:proofErr w:type="spellStart"/>
      <w:r w:rsidRPr="00AC6822">
        <w:rPr>
          <w:rFonts w:cs="Times New Roman"/>
          <w:sz w:val="28"/>
          <w:szCs w:val="28"/>
        </w:rPr>
        <w:t>перераб</w:t>
      </w:r>
      <w:proofErr w:type="spellEnd"/>
      <w:r w:rsidRPr="00AC6822">
        <w:rPr>
          <w:rFonts w:cs="Times New Roman"/>
          <w:sz w:val="28"/>
          <w:szCs w:val="28"/>
        </w:rPr>
        <w:t>. и доп. [Электронный ресурс</w:t>
      </w:r>
      <w:r>
        <w:rPr>
          <w:rFonts w:cs="Times New Roman"/>
          <w:sz w:val="28"/>
          <w:szCs w:val="28"/>
        </w:rPr>
        <w:t xml:space="preserve">.]— М.: Издательство </w:t>
      </w:r>
      <w:proofErr w:type="spellStart"/>
      <w:r>
        <w:rPr>
          <w:rFonts w:cs="Times New Roman"/>
          <w:sz w:val="28"/>
          <w:szCs w:val="28"/>
        </w:rPr>
        <w:t>Юрайт</w:t>
      </w:r>
      <w:proofErr w:type="spellEnd"/>
      <w:r>
        <w:rPr>
          <w:rFonts w:cs="Times New Roman"/>
          <w:sz w:val="28"/>
          <w:szCs w:val="28"/>
        </w:rPr>
        <w:t>, 2023 – 355 с</w:t>
      </w:r>
      <w:r w:rsidRPr="00AC6822">
        <w:rPr>
          <w:rFonts w:cs="Times New Roman"/>
          <w:sz w:val="28"/>
          <w:szCs w:val="28"/>
        </w:rPr>
        <w:t>. (ЭБС)</w:t>
      </w:r>
    </w:p>
    <w:p w:rsidR="0005028E" w:rsidRPr="00AC6822" w:rsidRDefault="0005028E" w:rsidP="00CC39B5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Зимин, В.П. Информатика. Лабораторный практикум в 2 ч. Часть 1: учебное пособие для СПО / В.П. Зимин. [Электронный ресурс.]— М.: Издательство </w:t>
      </w:r>
      <w:proofErr w:type="spellStart"/>
      <w:r w:rsidRPr="00AC6822">
        <w:rPr>
          <w:rFonts w:cs="Times New Roman"/>
          <w:sz w:val="28"/>
          <w:szCs w:val="28"/>
        </w:rPr>
        <w:t>Юрай</w:t>
      </w:r>
      <w:r>
        <w:rPr>
          <w:rFonts w:cs="Times New Roman"/>
          <w:sz w:val="28"/>
          <w:szCs w:val="28"/>
        </w:rPr>
        <w:t>т</w:t>
      </w:r>
      <w:proofErr w:type="spellEnd"/>
      <w:r>
        <w:rPr>
          <w:rFonts w:cs="Times New Roman"/>
          <w:sz w:val="28"/>
          <w:szCs w:val="28"/>
        </w:rPr>
        <w:t>, 2023. – 126 с</w:t>
      </w:r>
      <w:r w:rsidRPr="00AC6822">
        <w:rPr>
          <w:rFonts w:cs="Times New Roman"/>
          <w:sz w:val="28"/>
          <w:szCs w:val="28"/>
        </w:rPr>
        <w:t>. (ЭБС)</w:t>
      </w:r>
    </w:p>
    <w:p w:rsidR="0005028E" w:rsidRPr="00AC6822" w:rsidRDefault="0005028E" w:rsidP="00CC39B5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Зимин, В.П. Информатика. Лабораторный практикум в 2 ч. Часть 2: учебное пособие для СПО / В.П. Зимин. [Электронный ресурс.</w:t>
      </w:r>
      <w:r>
        <w:rPr>
          <w:rFonts w:cs="Times New Roman"/>
          <w:sz w:val="28"/>
          <w:szCs w:val="28"/>
        </w:rPr>
        <w:t xml:space="preserve">] — М.: Издательство </w:t>
      </w:r>
      <w:proofErr w:type="spellStart"/>
      <w:r>
        <w:rPr>
          <w:rFonts w:cs="Times New Roman"/>
          <w:sz w:val="28"/>
          <w:szCs w:val="28"/>
        </w:rPr>
        <w:t>Юрайт</w:t>
      </w:r>
      <w:proofErr w:type="spellEnd"/>
      <w:r>
        <w:rPr>
          <w:rFonts w:cs="Times New Roman"/>
          <w:sz w:val="28"/>
          <w:szCs w:val="28"/>
        </w:rPr>
        <w:t>, 2023. – 123 с</w:t>
      </w:r>
      <w:r w:rsidRPr="00AC6822">
        <w:rPr>
          <w:rFonts w:cs="Times New Roman"/>
          <w:sz w:val="28"/>
          <w:szCs w:val="28"/>
        </w:rPr>
        <w:t>. (ЭБС)</w:t>
      </w:r>
    </w:p>
    <w:p w:rsidR="0005028E" w:rsidRPr="00AC6822" w:rsidRDefault="0005028E" w:rsidP="00CC39B5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Казанский, А.А. Прикладное программирование на </w:t>
      </w:r>
      <w:proofErr w:type="spellStart"/>
      <w:r w:rsidRPr="00AC6822">
        <w:rPr>
          <w:rFonts w:cs="Times New Roman"/>
          <w:sz w:val="28"/>
          <w:szCs w:val="28"/>
        </w:rPr>
        <w:t>excel</w:t>
      </w:r>
      <w:proofErr w:type="spellEnd"/>
      <w:r w:rsidRPr="00AC6822">
        <w:rPr>
          <w:rFonts w:cs="Times New Roman"/>
          <w:sz w:val="28"/>
          <w:szCs w:val="28"/>
        </w:rPr>
        <w:t xml:space="preserve"> 2013: учебное пособие для СПО / А.А. Казанский. [Электронный ресурс</w:t>
      </w:r>
      <w:r>
        <w:rPr>
          <w:rFonts w:cs="Times New Roman"/>
          <w:sz w:val="28"/>
          <w:szCs w:val="28"/>
        </w:rPr>
        <w:t>.]— М.: Изд</w:t>
      </w:r>
      <w:r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 xml:space="preserve">тельство </w:t>
      </w:r>
      <w:proofErr w:type="spellStart"/>
      <w:r>
        <w:rPr>
          <w:rFonts w:cs="Times New Roman"/>
          <w:sz w:val="28"/>
          <w:szCs w:val="28"/>
        </w:rPr>
        <w:t>Юрайт</w:t>
      </w:r>
      <w:proofErr w:type="spellEnd"/>
      <w:r>
        <w:rPr>
          <w:rFonts w:cs="Times New Roman"/>
          <w:sz w:val="28"/>
          <w:szCs w:val="28"/>
        </w:rPr>
        <w:t>, 2023. – 171 с</w:t>
      </w:r>
      <w:r w:rsidRPr="00AC6822">
        <w:rPr>
          <w:rFonts w:cs="Times New Roman"/>
          <w:sz w:val="28"/>
          <w:szCs w:val="28"/>
        </w:rPr>
        <w:t>. (ЭБС)</w:t>
      </w:r>
    </w:p>
    <w:p w:rsidR="0005028E" w:rsidRPr="00AC6822" w:rsidRDefault="0005028E" w:rsidP="00CC39B5">
      <w:pPr>
        <w:pStyle w:val="Default"/>
        <w:numPr>
          <w:ilvl w:val="0"/>
          <w:numId w:val="11"/>
        </w:numPr>
        <w:jc w:val="both"/>
        <w:rPr>
          <w:bCs/>
          <w:color w:val="auto"/>
          <w:sz w:val="28"/>
          <w:szCs w:val="28"/>
        </w:rPr>
      </w:pPr>
      <w:r w:rsidRPr="00AC6822">
        <w:rPr>
          <w:color w:val="auto"/>
          <w:sz w:val="28"/>
          <w:szCs w:val="28"/>
        </w:rPr>
        <w:t xml:space="preserve">Каталог </w:t>
      </w:r>
      <w:proofErr w:type="spellStart"/>
      <w:r w:rsidRPr="00AC6822">
        <w:rPr>
          <w:color w:val="auto"/>
          <w:sz w:val="28"/>
          <w:szCs w:val="28"/>
        </w:rPr>
        <w:t>видекурсов</w:t>
      </w:r>
      <w:proofErr w:type="spellEnd"/>
      <w:r w:rsidRPr="00AC6822">
        <w:rPr>
          <w:color w:val="auto"/>
          <w:sz w:val="28"/>
          <w:szCs w:val="28"/>
        </w:rPr>
        <w:t xml:space="preserve"> </w:t>
      </w:r>
      <w:proofErr w:type="spellStart"/>
      <w:r w:rsidRPr="00AC6822">
        <w:rPr>
          <w:color w:val="auto"/>
          <w:sz w:val="28"/>
          <w:szCs w:val="28"/>
        </w:rPr>
        <w:t>TeachVideo</w:t>
      </w:r>
      <w:proofErr w:type="spellEnd"/>
      <w:r w:rsidRPr="00AC6822">
        <w:rPr>
          <w:color w:val="auto"/>
          <w:sz w:val="28"/>
          <w:szCs w:val="28"/>
        </w:rPr>
        <w:t xml:space="preserve"> </w:t>
      </w:r>
      <w:r w:rsidRPr="00AC6822">
        <w:rPr>
          <w:color w:val="auto"/>
          <w:sz w:val="28"/>
          <w:szCs w:val="28"/>
          <w:lang w:val="en-US"/>
        </w:rPr>
        <w:t>URL</w:t>
      </w:r>
      <w:r w:rsidRPr="00AC6822">
        <w:rPr>
          <w:color w:val="auto"/>
          <w:sz w:val="28"/>
          <w:szCs w:val="28"/>
        </w:rPr>
        <w:t xml:space="preserve">: </w:t>
      </w:r>
      <w:hyperlink r:id="rId10" w:history="1">
        <w:r w:rsidRPr="00AC6822">
          <w:rPr>
            <w:rStyle w:val="ae"/>
            <w:color w:val="auto"/>
          </w:rPr>
          <w:t>http://www.teachvideo.ru/catalog</w:t>
        </w:r>
      </w:hyperlink>
      <w:r w:rsidRPr="00AC6822">
        <w:rPr>
          <w:color w:val="auto"/>
        </w:rPr>
        <w:t xml:space="preserve"> </w:t>
      </w:r>
      <w:r>
        <w:rPr>
          <w:color w:val="auto"/>
          <w:sz w:val="28"/>
          <w:szCs w:val="28"/>
        </w:rPr>
        <w:t>(дата обращения: 25.10.2022</w:t>
      </w:r>
      <w:r w:rsidRPr="00AC6822">
        <w:rPr>
          <w:color w:val="auto"/>
          <w:sz w:val="28"/>
          <w:szCs w:val="28"/>
        </w:rPr>
        <w:t>)</w:t>
      </w:r>
    </w:p>
    <w:p w:rsidR="0005028E" w:rsidRPr="00AC6822" w:rsidRDefault="0005028E" w:rsidP="00CC39B5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Куприянов, Д.В. Информационное обеспечение профессиональной д</w:t>
      </w:r>
      <w:r w:rsidRPr="00AC6822">
        <w:rPr>
          <w:rFonts w:cs="Times New Roman"/>
          <w:sz w:val="28"/>
          <w:szCs w:val="28"/>
        </w:rPr>
        <w:t>е</w:t>
      </w:r>
      <w:r w:rsidRPr="00AC6822">
        <w:rPr>
          <w:rFonts w:cs="Times New Roman"/>
          <w:sz w:val="28"/>
          <w:szCs w:val="28"/>
        </w:rPr>
        <w:t>ятельности: учебник и практикум для СПО / Д.В. Куприянов. [Эле</w:t>
      </w:r>
      <w:r w:rsidRPr="00AC6822">
        <w:rPr>
          <w:rFonts w:cs="Times New Roman"/>
          <w:sz w:val="28"/>
          <w:szCs w:val="28"/>
        </w:rPr>
        <w:t>к</w:t>
      </w:r>
      <w:r w:rsidRPr="00AC6822">
        <w:rPr>
          <w:rFonts w:cs="Times New Roman"/>
          <w:sz w:val="28"/>
          <w:szCs w:val="28"/>
        </w:rPr>
        <w:t>тронный ресурс.</w:t>
      </w:r>
      <w:r>
        <w:rPr>
          <w:rFonts w:cs="Times New Roman"/>
          <w:sz w:val="28"/>
          <w:szCs w:val="28"/>
        </w:rPr>
        <w:t xml:space="preserve">] — М.: Издательство </w:t>
      </w:r>
      <w:proofErr w:type="spellStart"/>
      <w:r>
        <w:rPr>
          <w:rFonts w:cs="Times New Roman"/>
          <w:sz w:val="28"/>
          <w:szCs w:val="28"/>
        </w:rPr>
        <w:t>Юрайт</w:t>
      </w:r>
      <w:proofErr w:type="spellEnd"/>
      <w:r>
        <w:rPr>
          <w:rFonts w:cs="Times New Roman"/>
          <w:sz w:val="28"/>
          <w:szCs w:val="28"/>
        </w:rPr>
        <w:t>, 2023. – 255 с</w:t>
      </w:r>
      <w:r w:rsidRPr="00AC6822">
        <w:rPr>
          <w:rFonts w:cs="Times New Roman"/>
          <w:sz w:val="28"/>
          <w:szCs w:val="28"/>
        </w:rPr>
        <w:t>. (ЭБС)</w:t>
      </w:r>
    </w:p>
    <w:p w:rsidR="0005028E" w:rsidRPr="00AC6822" w:rsidRDefault="0005028E" w:rsidP="00CC39B5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Советов, Б.Я. Информационные технологии: учебник для СПО / Б. Я. Советов, В.В. </w:t>
      </w:r>
      <w:proofErr w:type="spellStart"/>
      <w:r w:rsidRPr="00AC6822">
        <w:rPr>
          <w:rFonts w:cs="Times New Roman"/>
          <w:sz w:val="28"/>
          <w:szCs w:val="28"/>
        </w:rPr>
        <w:t>Цехановский</w:t>
      </w:r>
      <w:proofErr w:type="spellEnd"/>
      <w:r w:rsidRPr="00AC6822">
        <w:rPr>
          <w:rFonts w:cs="Times New Roman"/>
          <w:sz w:val="28"/>
          <w:szCs w:val="28"/>
        </w:rPr>
        <w:t xml:space="preserve">. — 7-е изд., </w:t>
      </w:r>
      <w:proofErr w:type="spellStart"/>
      <w:r w:rsidRPr="00AC6822">
        <w:rPr>
          <w:rFonts w:cs="Times New Roman"/>
          <w:sz w:val="28"/>
          <w:szCs w:val="28"/>
        </w:rPr>
        <w:t>перераб</w:t>
      </w:r>
      <w:proofErr w:type="spellEnd"/>
      <w:r w:rsidRPr="00AC6822">
        <w:rPr>
          <w:rFonts w:cs="Times New Roman"/>
          <w:sz w:val="28"/>
          <w:szCs w:val="28"/>
        </w:rPr>
        <w:t>. И доп. [Электронный ресурс.</w:t>
      </w:r>
      <w:r>
        <w:rPr>
          <w:rFonts w:cs="Times New Roman"/>
          <w:sz w:val="28"/>
          <w:szCs w:val="28"/>
        </w:rPr>
        <w:t xml:space="preserve">] — М.: Издательство </w:t>
      </w:r>
      <w:proofErr w:type="spellStart"/>
      <w:r>
        <w:rPr>
          <w:rFonts w:cs="Times New Roman"/>
          <w:sz w:val="28"/>
          <w:szCs w:val="28"/>
        </w:rPr>
        <w:t>Юрайт</w:t>
      </w:r>
      <w:proofErr w:type="spellEnd"/>
      <w:r>
        <w:rPr>
          <w:rFonts w:cs="Times New Roman"/>
          <w:sz w:val="28"/>
          <w:szCs w:val="28"/>
        </w:rPr>
        <w:t>, 2023</w:t>
      </w:r>
      <w:r w:rsidRPr="00AC6822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– 327 с.</w:t>
      </w:r>
      <w:r w:rsidRPr="00AC6822">
        <w:rPr>
          <w:rFonts w:cs="Times New Roman"/>
          <w:sz w:val="28"/>
          <w:szCs w:val="28"/>
        </w:rPr>
        <w:t xml:space="preserve"> (ЭБС)</w:t>
      </w:r>
    </w:p>
    <w:p w:rsidR="0005028E" w:rsidRPr="00C47C47" w:rsidRDefault="0005028E" w:rsidP="00C47C47">
      <w:pPr>
        <w:widowControl/>
        <w:numPr>
          <w:ilvl w:val="0"/>
          <w:numId w:val="11"/>
        </w:numPr>
        <w:suppressAutoHyphens/>
        <w:spacing w:line="240" w:lineRule="auto"/>
        <w:rPr>
          <w:sz w:val="28"/>
          <w:szCs w:val="28"/>
        </w:rPr>
      </w:pPr>
      <w:proofErr w:type="spellStart"/>
      <w:r w:rsidRPr="003D69BA">
        <w:rPr>
          <w:bCs/>
          <w:sz w:val="28"/>
          <w:szCs w:val="28"/>
        </w:rPr>
        <w:t>Угринович</w:t>
      </w:r>
      <w:proofErr w:type="spellEnd"/>
      <w:r w:rsidRPr="003D69BA">
        <w:rPr>
          <w:bCs/>
          <w:sz w:val="28"/>
          <w:szCs w:val="28"/>
        </w:rPr>
        <w:t>, Н. Д.</w:t>
      </w:r>
      <w:r w:rsidRPr="003D69BA">
        <w:rPr>
          <w:sz w:val="28"/>
          <w:szCs w:val="28"/>
        </w:rPr>
        <w:t xml:space="preserve"> Информатика. Базовый уровень: учебник 11 класс </w:t>
      </w:r>
      <w:r w:rsidRPr="003D69BA">
        <w:rPr>
          <w:bCs/>
          <w:sz w:val="28"/>
          <w:szCs w:val="28"/>
        </w:rPr>
        <w:t>[Текст]</w:t>
      </w:r>
      <w:r w:rsidRPr="003D69BA">
        <w:rPr>
          <w:sz w:val="28"/>
          <w:szCs w:val="28"/>
        </w:rPr>
        <w:t xml:space="preserve"> / Н. Д. </w:t>
      </w:r>
      <w:proofErr w:type="spellStart"/>
      <w:r w:rsidRPr="003D69BA">
        <w:rPr>
          <w:sz w:val="28"/>
          <w:szCs w:val="28"/>
        </w:rPr>
        <w:t>Угринович</w:t>
      </w:r>
      <w:proofErr w:type="spellEnd"/>
      <w:r w:rsidRPr="003D69BA">
        <w:rPr>
          <w:sz w:val="28"/>
          <w:szCs w:val="28"/>
        </w:rPr>
        <w:t>. - 3-е изд., стер. – М.: Просвещение, 2021. - 272 с.</w:t>
      </w:r>
    </w:p>
    <w:p w:rsidR="0005028E" w:rsidRPr="003D69BA" w:rsidRDefault="0005028E" w:rsidP="00D75A98">
      <w:pPr>
        <w:widowControl/>
        <w:numPr>
          <w:ilvl w:val="0"/>
          <w:numId w:val="11"/>
        </w:numPr>
        <w:suppressAutoHyphens/>
        <w:spacing w:line="240" w:lineRule="auto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Угринович</w:t>
      </w:r>
      <w:proofErr w:type="spellEnd"/>
      <w:r w:rsidRPr="003D69BA">
        <w:rPr>
          <w:sz w:val="28"/>
          <w:szCs w:val="28"/>
        </w:rPr>
        <w:t>, Николай Дмитриевич. Информатика. 10 класс</w:t>
      </w:r>
      <w:proofErr w:type="gramStart"/>
      <w:r w:rsidRPr="003D69BA">
        <w:rPr>
          <w:sz w:val="28"/>
          <w:szCs w:val="28"/>
        </w:rPr>
        <w:t xml:space="preserve"> :</w:t>
      </w:r>
      <w:proofErr w:type="gramEnd"/>
      <w:r w:rsidRPr="003D69BA">
        <w:rPr>
          <w:sz w:val="28"/>
          <w:szCs w:val="28"/>
        </w:rPr>
        <w:t xml:space="preserve"> базовый уровень : учебник / Н. Д. </w:t>
      </w:r>
      <w:proofErr w:type="spellStart"/>
      <w:r w:rsidRPr="003D69BA">
        <w:rPr>
          <w:sz w:val="28"/>
          <w:szCs w:val="28"/>
        </w:rPr>
        <w:t>Угринович</w:t>
      </w:r>
      <w:proofErr w:type="spellEnd"/>
      <w:r w:rsidRPr="003D69BA">
        <w:rPr>
          <w:sz w:val="28"/>
          <w:szCs w:val="28"/>
        </w:rPr>
        <w:t>. - 4-е изд., стер. - Москва</w:t>
      </w:r>
      <w:proofErr w:type="gramStart"/>
      <w:r w:rsidRPr="003D69BA">
        <w:rPr>
          <w:sz w:val="28"/>
          <w:szCs w:val="28"/>
        </w:rPr>
        <w:t xml:space="preserve"> :</w:t>
      </w:r>
      <w:proofErr w:type="gramEnd"/>
      <w:r w:rsidRPr="003D69BA">
        <w:rPr>
          <w:sz w:val="28"/>
          <w:szCs w:val="28"/>
        </w:rPr>
        <w:t xml:space="preserve"> Просвещение, 2021. - 288 с.</w:t>
      </w:r>
    </w:p>
    <w:p w:rsidR="00CC39B5" w:rsidRPr="00AC6822" w:rsidRDefault="00CC39B5" w:rsidP="00CC39B5">
      <w:pPr>
        <w:spacing w:line="240" w:lineRule="auto"/>
        <w:rPr>
          <w:b/>
          <w:sz w:val="28"/>
          <w:szCs w:val="28"/>
        </w:rPr>
      </w:pPr>
    </w:p>
    <w:p w:rsidR="00CC39B5" w:rsidRPr="00AC6822" w:rsidRDefault="00CC39B5" w:rsidP="00CC39B5">
      <w:pPr>
        <w:spacing w:line="240" w:lineRule="auto"/>
        <w:rPr>
          <w:rFonts w:eastAsia="Calibri"/>
          <w:b/>
          <w:sz w:val="28"/>
          <w:szCs w:val="28"/>
        </w:rPr>
      </w:pPr>
      <w:r w:rsidRPr="00AC6822">
        <w:rPr>
          <w:b/>
          <w:sz w:val="28"/>
          <w:szCs w:val="28"/>
        </w:rPr>
        <w:t>3.2.2. Электронные издания (электронные ресурсы)</w:t>
      </w:r>
      <w:r w:rsidRPr="00AC6822">
        <w:rPr>
          <w:rFonts w:eastAsia="Calibri"/>
          <w:b/>
          <w:sz w:val="28"/>
          <w:szCs w:val="28"/>
        </w:rPr>
        <w:t xml:space="preserve"> </w:t>
      </w:r>
    </w:p>
    <w:p w:rsidR="00CC39B5" w:rsidRPr="00AC6822" w:rsidRDefault="00CC39B5" w:rsidP="00CC39B5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sz w:val="28"/>
          <w:szCs w:val="28"/>
        </w:rPr>
        <w:t xml:space="preserve"> </w:t>
      </w:r>
      <w:proofErr w:type="spellStart"/>
      <w:r w:rsidRPr="00AC6822">
        <w:rPr>
          <w:rFonts w:cs="Times New Roman"/>
          <w:sz w:val="28"/>
          <w:szCs w:val="28"/>
        </w:rPr>
        <w:t>Башлаков</w:t>
      </w:r>
      <w:proofErr w:type="spellEnd"/>
      <w:r w:rsidRPr="00AC6822">
        <w:rPr>
          <w:rFonts w:cs="Times New Roman"/>
          <w:sz w:val="28"/>
          <w:szCs w:val="28"/>
        </w:rPr>
        <w:t>, А.С. Информационно-образовательный сайт учителя и</w:t>
      </w:r>
      <w:r w:rsidRPr="00AC6822">
        <w:rPr>
          <w:rFonts w:cs="Times New Roman"/>
          <w:sz w:val="28"/>
          <w:szCs w:val="28"/>
        </w:rPr>
        <w:t>н</w:t>
      </w:r>
      <w:r w:rsidRPr="00AC6822">
        <w:rPr>
          <w:rFonts w:cs="Times New Roman"/>
          <w:sz w:val="28"/>
          <w:szCs w:val="28"/>
        </w:rPr>
        <w:t xml:space="preserve">форматики и ИКТ [Электронный ресурс] /  А.С. </w:t>
      </w:r>
      <w:proofErr w:type="spellStart"/>
      <w:r w:rsidRPr="00AC6822">
        <w:rPr>
          <w:rFonts w:cs="Times New Roman"/>
          <w:sz w:val="28"/>
          <w:szCs w:val="28"/>
        </w:rPr>
        <w:t>Башлаков</w:t>
      </w:r>
      <w:proofErr w:type="spellEnd"/>
      <w:r w:rsidRPr="00AC6822">
        <w:rPr>
          <w:rFonts w:cs="Times New Roman"/>
          <w:sz w:val="28"/>
          <w:szCs w:val="28"/>
        </w:rPr>
        <w:t>. URL:</w:t>
      </w:r>
      <w:r w:rsidRPr="00AC6822">
        <w:rPr>
          <w:rFonts w:ascii="Open Sans" w:hAnsi="Open Sans" w:cs="Open Sans"/>
          <w:sz w:val="28"/>
          <w:szCs w:val="28"/>
        </w:rPr>
        <w:t xml:space="preserve"> </w:t>
      </w:r>
      <w:r w:rsidRPr="00AC6822">
        <w:rPr>
          <w:sz w:val="28"/>
          <w:szCs w:val="28"/>
        </w:rPr>
        <w:t xml:space="preserve"> </w:t>
      </w:r>
      <w:hyperlink r:id="rId11" w:history="1">
        <w:r w:rsidRPr="00AC6822">
          <w:rPr>
            <w:rStyle w:val="ae"/>
            <w:rFonts w:eastAsia="MS Mincho" w:cs="Times New Roman"/>
            <w:color w:val="auto"/>
            <w:sz w:val="28"/>
            <w:szCs w:val="28"/>
            <w:shd w:val="clear" w:color="auto" w:fill="FFFFFF"/>
          </w:rPr>
          <w:t>http://www.klyaksa.net/</w:t>
        </w:r>
      </w:hyperlink>
      <w:r w:rsidR="00AC6822"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CC39B5" w:rsidRPr="00AC6822" w:rsidRDefault="00CC39B5" w:rsidP="00CC39B5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proofErr w:type="spellStart"/>
      <w:r w:rsidRPr="00AC6822">
        <w:rPr>
          <w:rFonts w:cs="Times New Roman"/>
          <w:sz w:val="28"/>
          <w:szCs w:val="28"/>
        </w:rPr>
        <w:t>Жаборовский</w:t>
      </w:r>
      <w:proofErr w:type="spellEnd"/>
      <w:r w:rsidRPr="00AC6822">
        <w:rPr>
          <w:rFonts w:cs="Times New Roman"/>
          <w:sz w:val="28"/>
          <w:szCs w:val="28"/>
        </w:rPr>
        <w:t>, И.В. Методическая копилка учителя [Электронный р</w:t>
      </w:r>
      <w:r w:rsidRPr="00AC6822">
        <w:rPr>
          <w:rFonts w:cs="Times New Roman"/>
          <w:sz w:val="28"/>
          <w:szCs w:val="28"/>
        </w:rPr>
        <w:t>е</w:t>
      </w:r>
      <w:r w:rsidRPr="00AC6822">
        <w:rPr>
          <w:rFonts w:cs="Times New Roman"/>
          <w:sz w:val="28"/>
          <w:szCs w:val="28"/>
        </w:rPr>
        <w:t xml:space="preserve">сурс] /  И.В. </w:t>
      </w:r>
      <w:proofErr w:type="spellStart"/>
      <w:r w:rsidRPr="00AC6822">
        <w:rPr>
          <w:rFonts w:cs="Times New Roman"/>
          <w:sz w:val="28"/>
          <w:szCs w:val="28"/>
        </w:rPr>
        <w:t>Жаборовский</w:t>
      </w:r>
      <w:proofErr w:type="spellEnd"/>
      <w:r w:rsidRPr="00AC6822">
        <w:rPr>
          <w:rFonts w:cs="Times New Roman"/>
          <w:sz w:val="28"/>
          <w:szCs w:val="28"/>
        </w:rPr>
        <w:t>. URL:</w:t>
      </w:r>
      <w:r w:rsidRPr="00AC6822">
        <w:rPr>
          <w:rFonts w:ascii="Open Sans" w:hAnsi="Open Sans" w:cs="Open Sans"/>
          <w:sz w:val="28"/>
          <w:szCs w:val="28"/>
        </w:rPr>
        <w:t xml:space="preserve"> </w:t>
      </w:r>
      <w:hyperlink r:id="rId12" w:history="1">
        <w:r w:rsidRPr="00AC6822">
          <w:rPr>
            <w:rStyle w:val="ae"/>
            <w:rFonts w:eastAsia="MS Mincho" w:cs="Times New Roman"/>
            <w:color w:val="auto"/>
            <w:sz w:val="28"/>
            <w:szCs w:val="28"/>
            <w:shd w:val="clear" w:color="auto" w:fill="FFFFFF"/>
          </w:rPr>
          <w:t>http://www.metod-kopilka.ru/</w:t>
        </w:r>
      </w:hyperlink>
      <w:r w:rsidRPr="00AC6822">
        <w:rPr>
          <w:rStyle w:val="ae"/>
          <w:rFonts w:eastAsia="MS Mincho" w:cs="Times New Roman"/>
          <w:color w:val="auto"/>
          <w:sz w:val="28"/>
          <w:szCs w:val="28"/>
          <w:shd w:val="clear" w:color="auto" w:fill="FFFFFF"/>
        </w:rPr>
        <w:t xml:space="preserve"> </w:t>
      </w:r>
      <w:r w:rsidR="00AC6822">
        <w:rPr>
          <w:rFonts w:cs="Times New Roman"/>
          <w:sz w:val="28"/>
          <w:szCs w:val="28"/>
        </w:rPr>
        <w:t>(дата о</w:t>
      </w:r>
      <w:r w:rsidR="00AC6822">
        <w:rPr>
          <w:rFonts w:cs="Times New Roman"/>
          <w:sz w:val="28"/>
          <w:szCs w:val="28"/>
        </w:rPr>
        <w:t>б</w:t>
      </w:r>
      <w:r w:rsidR="00AC6822">
        <w:rPr>
          <w:rFonts w:cs="Times New Roman"/>
          <w:sz w:val="28"/>
          <w:szCs w:val="28"/>
        </w:rPr>
        <w:t>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CC39B5" w:rsidRPr="00AC6822" w:rsidRDefault="00CC39B5" w:rsidP="00CC39B5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Львовский, М.Б. Компьютерная графика. Обучающий комплекс [Эле</w:t>
      </w:r>
      <w:r w:rsidRPr="00AC6822">
        <w:rPr>
          <w:rFonts w:cs="Times New Roman"/>
          <w:sz w:val="28"/>
          <w:szCs w:val="28"/>
        </w:rPr>
        <w:t>к</w:t>
      </w:r>
      <w:r w:rsidRPr="00AC6822">
        <w:rPr>
          <w:rFonts w:cs="Times New Roman"/>
          <w:sz w:val="28"/>
          <w:szCs w:val="28"/>
        </w:rPr>
        <w:t xml:space="preserve">тронный ресурс] /  М.Б. Львовский.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>:</w:t>
      </w:r>
      <w:proofErr w:type="spellStart"/>
      <w:r w:rsidR="00614B50" w:rsidRPr="00AC6822">
        <w:fldChar w:fldCharType="begin"/>
      </w:r>
      <w:r w:rsidR="00614B50" w:rsidRPr="00AC6822">
        <w:instrText xml:space="preserve"> HYPERLINK "http://marklv.narod.ru/inf/cograf.html" </w:instrText>
      </w:r>
      <w:r w:rsidR="00614B50" w:rsidRPr="00AC6822">
        <w:fldChar w:fldCharType="separate"/>
      </w:r>
      <w:r w:rsidRPr="00AC6822">
        <w:rPr>
          <w:rStyle w:val="ae"/>
          <w:rFonts w:cs="Times New Roman"/>
          <w:color w:val="auto"/>
          <w:sz w:val="28"/>
          <w:szCs w:val="28"/>
        </w:rPr>
        <w:t>http</w:t>
      </w:r>
      <w:proofErr w:type="spellEnd"/>
      <w:r w:rsidRPr="00AC6822">
        <w:rPr>
          <w:rStyle w:val="ae"/>
          <w:rFonts w:cs="Times New Roman"/>
          <w:color w:val="auto"/>
          <w:sz w:val="28"/>
          <w:szCs w:val="28"/>
        </w:rPr>
        <w:t>://marklv.narod.ru/</w:t>
      </w:r>
      <w:proofErr w:type="spellStart"/>
      <w:r w:rsidRPr="00AC6822">
        <w:rPr>
          <w:rStyle w:val="ae"/>
          <w:rFonts w:cs="Times New Roman"/>
          <w:color w:val="auto"/>
          <w:sz w:val="28"/>
          <w:szCs w:val="28"/>
        </w:rPr>
        <w:t>inf</w:t>
      </w:r>
      <w:proofErr w:type="spellEnd"/>
      <w:r w:rsidRPr="00AC6822">
        <w:rPr>
          <w:rStyle w:val="ae"/>
          <w:rFonts w:cs="Times New Roman"/>
          <w:color w:val="auto"/>
          <w:sz w:val="28"/>
          <w:szCs w:val="28"/>
        </w:rPr>
        <w:t>/cograf.html</w:t>
      </w:r>
      <w:r w:rsidR="00614B50" w:rsidRPr="00AC6822">
        <w:rPr>
          <w:rStyle w:val="ae"/>
          <w:rFonts w:cs="Times New Roman"/>
          <w:color w:val="auto"/>
          <w:sz w:val="28"/>
          <w:szCs w:val="28"/>
        </w:rPr>
        <w:fldChar w:fldCharType="end"/>
      </w:r>
      <w:r w:rsidR="00AC6822"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CC39B5" w:rsidRPr="00AC6822" w:rsidRDefault="00CC39B5" w:rsidP="00CC39B5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Львовский, М.Б. Мастер-класс "Формы телекоммуникаций в сети И</w:t>
      </w:r>
      <w:r w:rsidRPr="00AC6822">
        <w:rPr>
          <w:rFonts w:cs="Times New Roman"/>
          <w:sz w:val="28"/>
          <w:szCs w:val="28"/>
        </w:rPr>
        <w:t>н</w:t>
      </w:r>
      <w:r w:rsidRPr="00AC6822">
        <w:rPr>
          <w:rFonts w:cs="Times New Roman"/>
          <w:sz w:val="28"/>
          <w:szCs w:val="28"/>
        </w:rPr>
        <w:t xml:space="preserve">тернет" [Электронный ресурс] /  М.Б. Львовский.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 xml:space="preserve">: </w:t>
      </w:r>
      <w:hyperlink r:id="rId13" w:history="1">
        <w:r w:rsidRPr="00AC6822">
          <w:rPr>
            <w:rStyle w:val="ae"/>
            <w:rFonts w:cs="Times New Roman"/>
            <w:color w:val="auto"/>
            <w:sz w:val="28"/>
            <w:szCs w:val="28"/>
          </w:rPr>
          <w:t>http://marklv.narod.ru/mc/</w:t>
        </w:r>
      </w:hyperlink>
      <w:r w:rsidR="00AC6822"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CC39B5" w:rsidRPr="00AC6822" w:rsidRDefault="00CC39B5" w:rsidP="00CC39B5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Львовский, М.Б. Обучающие программы по информатике [Электро</w:t>
      </w:r>
      <w:r w:rsidRPr="00AC6822">
        <w:rPr>
          <w:rFonts w:cs="Times New Roman"/>
          <w:sz w:val="28"/>
          <w:szCs w:val="28"/>
        </w:rPr>
        <w:t>н</w:t>
      </w:r>
      <w:r w:rsidRPr="00AC6822">
        <w:rPr>
          <w:rFonts w:cs="Times New Roman"/>
          <w:sz w:val="28"/>
          <w:szCs w:val="28"/>
        </w:rPr>
        <w:t xml:space="preserve">ный ресурс] /  М.Б. Львовский.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>:</w:t>
      </w:r>
      <w:proofErr w:type="spellStart"/>
      <w:r w:rsidR="00614B50" w:rsidRPr="00AC6822">
        <w:fldChar w:fldCharType="begin"/>
      </w:r>
      <w:r w:rsidR="00614B50" w:rsidRPr="00AC6822">
        <w:instrText xml:space="preserve"> HYPERLINK "http://markx.narod.ru/sch/" </w:instrText>
      </w:r>
      <w:r w:rsidR="00614B50" w:rsidRPr="00AC6822">
        <w:fldChar w:fldCharType="separate"/>
      </w:r>
      <w:r w:rsidRPr="00AC6822">
        <w:rPr>
          <w:rStyle w:val="ae"/>
          <w:rFonts w:cs="Times New Roman"/>
          <w:color w:val="auto"/>
          <w:sz w:val="28"/>
          <w:szCs w:val="28"/>
        </w:rPr>
        <w:t>http</w:t>
      </w:r>
      <w:proofErr w:type="spellEnd"/>
      <w:r w:rsidRPr="00AC6822">
        <w:rPr>
          <w:rStyle w:val="ae"/>
          <w:rFonts w:cs="Times New Roman"/>
          <w:color w:val="auto"/>
          <w:sz w:val="28"/>
          <w:szCs w:val="28"/>
        </w:rPr>
        <w:t>://markx.narod.ru/</w:t>
      </w:r>
      <w:proofErr w:type="spellStart"/>
      <w:r w:rsidRPr="00AC6822">
        <w:rPr>
          <w:rStyle w:val="ae"/>
          <w:rFonts w:cs="Times New Roman"/>
          <w:color w:val="auto"/>
          <w:sz w:val="28"/>
          <w:szCs w:val="28"/>
        </w:rPr>
        <w:t>sch</w:t>
      </w:r>
      <w:proofErr w:type="spellEnd"/>
      <w:r w:rsidRPr="00AC6822">
        <w:rPr>
          <w:rStyle w:val="ae"/>
          <w:rFonts w:cs="Times New Roman"/>
          <w:color w:val="auto"/>
          <w:sz w:val="28"/>
          <w:szCs w:val="28"/>
        </w:rPr>
        <w:t>/</w:t>
      </w:r>
      <w:r w:rsidR="00614B50" w:rsidRPr="00AC6822">
        <w:rPr>
          <w:rStyle w:val="ae"/>
          <w:rFonts w:cs="Times New Roman"/>
          <w:color w:val="auto"/>
          <w:sz w:val="28"/>
          <w:szCs w:val="28"/>
        </w:rPr>
        <w:fldChar w:fldCharType="end"/>
      </w:r>
      <w:r w:rsidR="00AC6822">
        <w:rPr>
          <w:rFonts w:cs="Times New Roman"/>
          <w:sz w:val="28"/>
          <w:szCs w:val="28"/>
        </w:rPr>
        <w:t xml:space="preserve">  (дата о</w:t>
      </w:r>
      <w:r w:rsidR="00AC6822">
        <w:rPr>
          <w:rFonts w:cs="Times New Roman"/>
          <w:sz w:val="28"/>
          <w:szCs w:val="28"/>
        </w:rPr>
        <w:t>б</w:t>
      </w:r>
      <w:r w:rsidR="00AC6822">
        <w:rPr>
          <w:rFonts w:cs="Times New Roman"/>
          <w:sz w:val="28"/>
          <w:szCs w:val="28"/>
        </w:rPr>
        <w:t>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CC39B5" w:rsidRPr="00AC6822" w:rsidRDefault="00CC39B5" w:rsidP="00CC39B5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Львовский, М.Б. Обучающий комплекс для изучения электронных та</w:t>
      </w:r>
      <w:r w:rsidRPr="00AC6822">
        <w:rPr>
          <w:rFonts w:cs="Times New Roman"/>
          <w:sz w:val="28"/>
          <w:szCs w:val="28"/>
        </w:rPr>
        <w:t>б</w:t>
      </w:r>
      <w:r w:rsidRPr="00AC6822">
        <w:rPr>
          <w:rFonts w:cs="Times New Roman"/>
          <w:sz w:val="28"/>
          <w:szCs w:val="28"/>
        </w:rPr>
        <w:t xml:space="preserve">лиц </w:t>
      </w:r>
      <w:proofErr w:type="spellStart"/>
      <w:r w:rsidRPr="00AC6822">
        <w:rPr>
          <w:rFonts w:cs="Times New Roman"/>
          <w:sz w:val="28"/>
          <w:szCs w:val="28"/>
        </w:rPr>
        <w:t>Excel</w:t>
      </w:r>
      <w:proofErr w:type="spellEnd"/>
      <w:r w:rsidRPr="00AC6822">
        <w:rPr>
          <w:rFonts w:cs="Times New Roman"/>
          <w:sz w:val="28"/>
          <w:szCs w:val="28"/>
        </w:rPr>
        <w:t xml:space="preserve"> [Электронный ресурс] /  М.Б. Львовский.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>:</w:t>
      </w:r>
      <w:r w:rsidRPr="00AC6822">
        <w:rPr>
          <w:sz w:val="28"/>
          <w:szCs w:val="28"/>
        </w:rPr>
        <w:t xml:space="preserve">  </w:t>
      </w:r>
      <w:hyperlink r:id="rId14" w:history="1">
        <w:r w:rsidRPr="00AC6822">
          <w:rPr>
            <w:rStyle w:val="ae"/>
            <w:rFonts w:cs="Times New Roman"/>
            <w:color w:val="auto"/>
            <w:sz w:val="28"/>
            <w:szCs w:val="28"/>
          </w:rPr>
          <w:t>http://mymark.narod.ru/xls/</w:t>
        </w:r>
      </w:hyperlink>
      <w:r w:rsidRPr="00AC6822">
        <w:rPr>
          <w:rStyle w:val="ae"/>
          <w:rFonts w:cs="Times New Roman"/>
          <w:color w:val="auto"/>
          <w:sz w:val="28"/>
          <w:szCs w:val="28"/>
        </w:rPr>
        <w:t xml:space="preserve"> </w:t>
      </w:r>
      <w:r w:rsidR="00AC6822"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CC39B5" w:rsidRPr="00AC6822" w:rsidRDefault="00CC39B5" w:rsidP="00CC39B5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Никитенко, Е.И. Сообщество учителей-предметников "Учительский портал" [Электронный ресурс] /  Е.И. Никитенко.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 xml:space="preserve">: </w:t>
      </w:r>
      <w:hyperlink r:id="rId15" w:history="1">
        <w:r w:rsidRPr="00AC6822">
          <w:rPr>
            <w:rStyle w:val="ae"/>
            <w:rFonts w:eastAsia="MS Mincho" w:cs="Times New Roman"/>
            <w:color w:val="auto"/>
            <w:sz w:val="28"/>
            <w:szCs w:val="28"/>
          </w:rPr>
          <w:t>http://www.uchportal.ru/</w:t>
        </w:r>
      </w:hyperlink>
      <w:r w:rsidRPr="00AC6822">
        <w:rPr>
          <w:rFonts w:cs="Times New Roman"/>
          <w:sz w:val="28"/>
          <w:szCs w:val="28"/>
        </w:rPr>
        <w:t xml:space="preserve"> (дата обращения: </w:t>
      </w:r>
      <w:r w:rsidR="00AC6822">
        <w:rPr>
          <w:rFonts w:cs="Times New Roman"/>
          <w:sz w:val="28"/>
          <w:szCs w:val="28"/>
        </w:rPr>
        <w:t>25.10.2022</w:t>
      </w:r>
      <w:r w:rsidRPr="00AC6822">
        <w:rPr>
          <w:rFonts w:cs="Times New Roman"/>
          <w:sz w:val="28"/>
          <w:szCs w:val="28"/>
        </w:rPr>
        <w:t>)</w:t>
      </w:r>
    </w:p>
    <w:p w:rsidR="00CC39B5" w:rsidRPr="00AC6822" w:rsidRDefault="00CC39B5" w:rsidP="00CC39B5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Николаева, В.А. Дистанционный курс: Текстовый процессор </w:t>
      </w:r>
      <w:proofErr w:type="spellStart"/>
      <w:r w:rsidRPr="00AC6822">
        <w:rPr>
          <w:rFonts w:cs="Times New Roman"/>
          <w:sz w:val="28"/>
          <w:szCs w:val="28"/>
        </w:rPr>
        <w:t>Word</w:t>
      </w:r>
      <w:proofErr w:type="spellEnd"/>
      <w:r w:rsidRPr="00AC6822">
        <w:rPr>
          <w:rFonts w:cs="Times New Roman"/>
          <w:sz w:val="28"/>
          <w:szCs w:val="28"/>
        </w:rPr>
        <w:t xml:space="preserve"> [Электронный ресурс] / В.А. Николаева.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 xml:space="preserve">:  </w:t>
      </w:r>
      <w:hyperlink r:id="rId16" w:history="1">
        <w:r w:rsidRPr="00AC6822">
          <w:rPr>
            <w:rStyle w:val="ae"/>
            <w:rFonts w:cs="Times New Roman"/>
            <w:color w:val="auto"/>
            <w:sz w:val="28"/>
            <w:szCs w:val="28"/>
          </w:rPr>
          <w:t>http://onmcso.narod.ru/word/</w:t>
        </w:r>
      </w:hyperlink>
      <w:r w:rsidR="00AC6822"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CC39B5" w:rsidRPr="00AC6822" w:rsidRDefault="00CC39B5" w:rsidP="00CC39B5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Николаева, В.А. Тесты по информатике [Электронный ресурс] /  В.А. Николаева.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>:</w:t>
      </w:r>
      <w:proofErr w:type="spellStart"/>
      <w:r w:rsidR="00614B50" w:rsidRPr="00AC6822">
        <w:fldChar w:fldCharType="begin"/>
      </w:r>
      <w:r w:rsidR="00614B50" w:rsidRPr="00AC6822">
        <w:instrText xml:space="preserve"> HYPERLINK "http://www.junior.ru/wwwexam/" </w:instrText>
      </w:r>
      <w:r w:rsidR="00614B50" w:rsidRPr="00AC6822">
        <w:fldChar w:fldCharType="separate"/>
      </w:r>
      <w:r w:rsidRPr="00AC6822">
        <w:rPr>
          <w:rStyle w:val="ae"/>
          <w:rFonts w:cs="Times New Roman"/>
          <w:color w:val="auto"/>
          <w:sz w:val="28"/>
          <w:szCs w:val="28"/>
        </w:rPr>
        <w:t>http</w:t>
      </w:r>
      <w:proofErr w:type="spellEnd"/>
      <w:r w:rsidRPr="00AC6822">
        <w:rPr>
          <w:rStyle w:val="ae"/>
          <w:rFonts w:cs="Times New Roman"/>
          <w:color w:val="auto"/>
          <w:sz w:val="28"/>
          <w:szCs w:val="28"/>
        </w:rPr>
        <w:t>://www.junior.ru/wwwexam/</w:t>
      </w:r>
      <w:r w:rsidR="00614B50" w:rsidRPr="00AC6822">
        <w:rPr>
          <w:rStyle w:val="ae"/>
          <w:rFonts w:cs="Times New Roman"/>
          <w:color w:val="auto"/>
          <w:sz w:val="28"/>
          <w:szCs w:val="28"/>
        </w:rPr>
        <w:fldChar w:fldCharType="end"/>
      </w:r>
      <w:r w:rsidR="00AC6822"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CC39B5" w:rsidRPr="00AC6822" w:rsidRDefault="00CC39B5" w:rsidP="00CC39B5">
      <w:pPr>
        <w:pStyle w:val="a8"/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AC6822">
        <w:rPr>
          <w:sz w:val="28"/>
          <w:szCs w:val="28"/>
        </w:rPr>
        <w:t xml:space="preserve">Поляков, К.Ю. Методические материалы и программное обеспечение </w:t>
      </w:r>
      <w:r w:rsidRPr="00AC6822">
        <w:rPr>
          <w:rFonts w:cs="Times New Roman"/>
          <w:sz w:val="28"/>
          <w:szCs w:val="28"/>
        </w:rPr>
        <w:t>[Электронный ресурс] /  К.Ю. Поляков. URL:</w:t>
      </w:r>
      <w:r w:rsidRPr="00AC6822">
        <w:rPr>
          <w:rFonts w:ascii="Open Sans" w:hAnsi="Open Sans" w:cs="Open Sans"/>
          <w:sz w:val="28"/>
          <w:szCs w:val="28"/>
        </w:rPr>
        <w:t xml:space="preserve"> </w:t>
      </w:r>
      <w:r w:rsidRPr="00AC6822">
        <w:rPr>
          <w:sz w:val="28"/>
          <w:szCs w:val="28"/>
        </w:rPr>
        <w:t xml:space="preserve"> </w:t>
      </w:r>
      <w:hyperlink r:id="rId17" w:history="1">
        <w:r w:rsidRPr="00AC6822">
          <w:rPr>
            <w:rStyle w:val="ae"/>
            <w:color w:val="auto"/>
            <w:sz w:val="28"/>
            <w:szCs w:val="28"/>
          </w:rPr>
          <w:t>https://kpolyakov.spb.ru/</w:t>
        </w:r>
      </w:hyperlink>
      <w:r w:rsidRPr="00AC6822">
        <w:rPr>
          <w:sz w:val="28"/>
          <w:szCs w:val="28"/>
        </w:rPr>
        <w:t xml:space="preserve"> </w:t>
      </w:r>
      <w:r w:rsidR="00AC6822">
        <w:rPr>
          <w:rFonts w:cs="Times New Roman"/>
          <w:sz w:val="28"/>
          <w:szCs w:val="28"/>
        </w:rPr>
        <w:t>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CC39B5" w:rsidRPr="00AC6822" w:rsidRDefault="00CC39B5" w:rsidP="00CC39B5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Федоров, Е. Мультимедиа технологии в образовании [Электронный р</w:t>
      </w:r>
      <w:r w:rsidRPr="00AC6822">
        <w:rPr>
          <w:rFonts w:cs="Times New Roman"/>
          <w:sz w:val="28"/>
          <w:szCs w:val="28"/>
        </w:rPr>
        <w:t>е</w:t>
      </w:r>
      <w:r w:rsidRPr="00AC6822">
        <w:rPr>
          <w:rFonts w:cs="Times New Roman"/>
          <w:sz w:val="28"/>
          <w:szCs w:val="28"/>
        </w:rPr>
        <w:t xml:space="preserve">сурс] /  Е. Федоров.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 xml:space="preserve">: </w:t>
      </w:r>
      <w:hyperlink r:id="rId18" w:history="1"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https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://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for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teacher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.</w:t>
        </w:r>
        <w:proofErr w:type="spellStart"/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AC6822">
          <w:rPr>
            <w:rStyle w:val="ae"/>
            <w:rFonts w:cs="Times New Roman"/>
            <w:color w:val="auto"/>
            <w:sz w:val="28"/>
            <w:szCs w:val="28"/>
          </w:rPr>
          <w:t>/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old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/78-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multimedia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-</w:t>
        </w:r>
        <w:proofErr w:type="spellStart"/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tehnologii</w:t>
        </w:r>
        <w:proofErr w:type="spellEnd"/>
        <w:r w:rsidRPr="00AC6822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v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-</w:t>
        </w:r>
        <w:proofErr w:type="spellStart"/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obrazovanii</w:t>
        </w:r>
        <w:proofErr w:type="spellEnd"/>
        <w:r w:rsidRPr="00AC6822">
          <w:rPr>
            <w:rStyle w:val="ae"/>
            <w:rFonts w:cs="Times New Roman"/>
            <w:color w:val="auto"/>
            <w:sz w:val="28"/>
            <w:szCs w:val="28"/>
          </w:rPr>
          <w:t>.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html</w:t>
        </w:r>
      </w:hyperlink>
      <w:r w:rsidR="00AC6822"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CC39B5" w:rsidRPr="00AC6822" w:rsidRDefault="00CC39B5" w:rsidP="00CC39B5">
      <w:pPr>
        <w:spacing w:line="240" w:lineRule="auto"/>
        <w:rPr>
          <w:rFonts w:eastAsia="Calibri"/>
          <w:b/>
          <w:sz w:val="28"/>
          <w:szCs w:val="28"/>
        </w:rPr>
      </w:pPr>
    </w:p>
    <w:p w:rsidR="00CC39B5" w:rsidRPr="00AC6822" w:rsidRDefault="00CC39B5" w:rsidP="00CC39B5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C6822">
        <w:rPr>
          <w:b/>
          <w:bCs/>
          <w:sz w:val="28"/>
          <w:szCs w:val="28"/>
        </w:rPr>
        <w:t xml:space="preserve">3.2.3. Дополнительные источники </w:t>
      </w:r>
    </w:p>
    <w:p w:rsidR="00CC39B5" w:rsidRPr="00AC6822" w:rsidRDefault="00CC39B5" w:rsidP="00CC39B5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AC6822">
        <w:rPr>
          <w:color w:val="auto"/>
          <w:sz w:val="28"/>
          <w:szCs w:val="28"/>
        </w:rPr>
        <w:t xml:space="preserve">«Информатика в школе»: ежемесячный научно-методический журнал Российской Академии образования. </w:t>
      </w:r>
    </w:p>
    <w:p w:rsidR="00CC39B5" w:rsidRPr="00AC6822" w:rsidRDefault="00CC39B5" w:rsidP="00CC39B5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AC6822">
        <w:rPr>
          <w:color w:val="auto"/>
          <w:sz w:val="28"/>
          <w:szCs w:val="28"/>
        </w:rPr>
        <w:t xml:space="preserve">«Информатика и образование»: ежемесячный научно-методический журнал Российской Академии образования. </w:t>
      </w:r>
    </w:p>
    <w:p w:rsidR="00CC39B5" w:rsidRPr="00AC6822" w:rsidRDefault="00CC39B5" w:rsidP="00CC39B5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proofErr w:type="spellStart"/>
      <w:r w:rsidRPr="00AC6822">
        <w:rPr>
          <w:color w:val="auto"/>
          <w:sz w:val="28"/>
          <w:szCs w:val="28"/>
        </w:rPr>
        <w:t>Кабисских</w:t>
      </w:r>
      <w:proofErr w:type="spellEnd"/>
      <w:r w:rsidRPr="00AC6822">
        <w:rPr>
          <w:color w:val="auto"/>
          <w:sz w:val="28"/>
          <w:szCs w:val="28"/>
        </w:rPr>
        <w:t xml:space="preserve">, Ж.Г. Мир информатики  [Электронный ресурс] /  Ж.Г. </w:t>
      </w:r>
      <w:proofErr w:type="spellStart"/>
      <w:r w:rsidRPr="00AC6822">
        <w:rPr>
          <w:color w:val="auto"/>
          <w:sz w:val="28"/>
          <w:szCs w:val="28"/>
        </w:rPr>
        <w:t>К</w:t>
      </w:r>
      <w:r w:rsidRPr="00AC6822">
        <w:rPr>
          <w:color w:val="auto"/>
          <w:sz w:val="28"/>
          <w:szCs w:val="28"/>
        </w:rPr>
        <w:t>а</w:t>
      </w:r>
      <w:r w:rsidRPr="00AC6822">
        <w:rPr>
          <w:color w:val="auto"/>
          <w:sz w:val="28"/>
          <w:szCs w:val="28"/>
        </w:rPr>
        <w:t>бисских</w:t>
      </w:r>
      <w:proofErr w:type="spellEnd"/>
      <w:r w:rsidRPr="00AC6822">
        <w:rPr>
          <w:color w:val="auto"/>
          <w:sz w:val="28"/>
          <w:szCs w:val="28"/>
        </w:rPr>
        <w:t xml:space="preserve"> URL: </w:t>
      </w:r>
      <w:hyperlink r:id="rId19" w:history="1">
        <w:r w:rsidRPr="00AC6822">
          <w:rPr>
            <w:rStyle w:val="ae"/>
            <w:color w:val="auto"/>
            <w:sz w:val="28"/>
            <w:szCs w:val="28"/>
          </w:rPr>
          <w:t>http://jgk.ucoz.ru/dir/</w:t>
        </w:r>
      </w:hyperlink>
      <w:r w:rsidRPr="00AC6822">
        <w:rPr>
          <w:color w:val="auto"/>
          <w:sz w:val="28"/>
          <w:szCs w:val="28"/>
        </w:rPr>
        <w:t xml:space="preserve">  </w:t>
      </w:r>
      <w:r w:rsidR="00AC6822">
        <w:rPr>
          <w:color w:val="auto"/>
          <w:sz w:val="28"/>
          <w:szCs w:val="28"/>
        </w:rPr>
        <w:t>(дата обращения: 25.10.2022</w:t>
      </w:r>
      <w:r w:rsidRPr="00AC6822">
        <w:rPr>
          <w:color w:val="auto"/>
          <w:sz w:val="28"/>
          <w:szCs w:val="28"/>
        </w:rPr>
        <w:t>)</w:t>
      </w:r>
    </w:p>
    <w:p w:rsidR="00CC39B5" w:rsidRPr="00AC6822" w:rsidRDefault="00CC39B5" w:rsidP="00CC39B5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AC6822">
        <w:rPr>
          <w:color w:val="auto"/>
          <w:sz w:val="28"/>
          <w:szCs w:val="28"/>
        </w:rPr>
        <w:t xml:space="preserve">Пройдаков, Э.М. Виртуальный компьютерный музей. [Электронный ресурс] /  Э.М. Пройдаков, Н.А. Черемных, В.И. Штейнберг  URL: </w:t>
      </w:r>
      <w:hyperlink r:id="rId20" w:history="1">
        <w:r w:rsidRPr="00AC6822">
          <w:rPr>
            <w:rStyle w:val="ae"/>
            <w:color w:val="auto"/>
            <w:sz w:val="28"/>
            <w:szCs w:val="28"/>
          </w:rPr>
          <w:t>https://www.computer-museum.ru/</w:t>
        </w:r>
      </w:hyperlink>
      <w:r w:rsidR="00AC6822">
        <w:rPr>
          <w:color w:val="auto"/>
          <w:sz w:val="28"/>
          <w:szCs w:val="28"/>
        </w:rPr>
        <w:t xml:space="preserve"> (дата обращения: 25.10.2022</w:t>
      </w:r>
      <w:r w:rsidRPr="00AC6822">
        <w:rPr>
          <w:color w:val="auto"/>
          <w:sz w:val="28"/>
          <w:szCs w:val="28"/>
        </w:rPr>
        <w:t>)</w:t>
      </w:r>
    </w:p>
    <w:p w:rsidR="00E628C1" w:rsidRPr="00AC6822" w:rsidRDefault="00CC39B5" w:rsidP="00CC39B5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AC6822">
        <w:rPr>
          <w:color w:val="auto"/>
          <w:sz w:val="28"/>
          <w:szCs w:val="28"/>
        </w:rPr>
        <w:t>Ткаченко, В.А. Экономическая информатика [Электронный ресурс] /  В.А. Ткаченко. URL:</w:t>
      </w:r>
      <w:hyperlink r:id="rId21" w:history="1">
        <w:r w:rsidRPr="00AC6822">
          <w:rPr>
            <w:rStyle w:val="ae"/>
            <w:rFonts w:eastAsia="MS Mincho"/>
            <w:color w:val="auto"/>
            <w:sz w:val="28"/>
            <w:szCs w:val="28"/>
          </w:rPr>
          <w:t>http://www.lessons-tva.info/edu/e-informatika.html</w:t>
        </w:r>
      </w:hyperlink>
      <w:r w:rsidRPr="00AC6822">
        <w:rPr>
          <w:rStyle w:val="ae"/>
          <w:rFonts w:eastAsia="MS Mincho"/>
          <w:color w:val="auto"/>
          <w:sz w:val="28"/>
          <w:szCs w:val="28"/>
        </w:rPr>
        <w:t xml:space="preserve"> </w:t>
      </w:r>
      <w:r w:rsidR="00AC6822">
        <w:rPr>
          <w:color w:val="auto"/>
          <w:sz w:val="28"/>
          <w:szCs w:val="28"/>
        </w:rPr>
        <w:t>(дата обращения: 25.10.2022</w:t>
      </w:r>
      <w:r w:rsidRPr="00AC6822">
        <w:rPr>
          <w:color w:val="auto"/>
          <w:sz w:val="28"/>
          <w:szCs w:val="28"/>
        </w:rPr>
        <w:t>)</w:t>
      </w:r>
    </w:p>
    <w:p w:rsidR="009B3784" w:rsidRPr="00AC6822" w:rsidRDefault="009B3784" w:rsidP="00B20ED1">
      <w:pPr>
        <w:spacing w:line="240" w:lineRule="auto"/>
        <w:rPr>
          <w:sz w:val="28"/>
          <w:szCs w:val="28"/>
        </w:rPr>
      </w:pPr>
    </w:p>
    <w:p w:rsidR="00DE7798" w:rsidRPr="00AC6822" w:rsidRDefault="00DE7798" w:rsidP="00B20ED1">
      <w:pPr>
        <w:widowControl/>
        <w:spacing w:line="240" w:lineRule="auto"/>
        <w:jc w:val="left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br w:type="page"/>
      </w:r>
    </w:p>
    <w:p w:rsidR="004C01D9" w:rsidRPr="00AC6822" w:rsidRDefault="00FC2E5F" w:rsidP="00ED577D">
      <w:pPr>
        <w:spacing w:after="120" w:line="240" w:lineRule="auto"/>
        <w:ind w:left="357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lastRenderedPageBreak/>
        <w:t>4. КОНТРОЛЬ И ОЦЕНКА РЕЗУЛЬТАТОВ ОСВОЕНИЯ УЧЕБНОЙ</w:t>
      </w:r>
    </w:p>
    <w:p w:rsidR="00FC2E5F" w:rsidRPr="00AC6822" w:rsidRDefault="00FC2E5F" w:rsidP="00ED577D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AC6822" w:rsidRPr="00AC6822" w:rsidTr="00FC2E5F">
        <w:tc>
          <w:tcPr>
            <w:tcW w:w="1912" w:type="pct"/>
          </w:tcPr>
          <w:p w:rsidR="00FC2E5F" w:rsidRPr="00AC6822" w:rsidRDefault="00FC2E5F" w:rsidP="00FC2E5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AC6822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921" w:type="pct"/>
          </w:tcPr>
          <w:p w:rsidR="00FC2E5F" w:rsidRPr="00AC6822" w:rsidRDefault="00FC2E5F" w:rsidP="00FC2E5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AC6822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167" w:type="pct"/>
          </w:tcPr>
          <w:p w:rsidR="00FC2E5F" w:rsidRPr="00AC6822" w:rsidRDefault="00FC2E5F" w:rsidP="00FC2E5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AC6822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AC6822" w:rsidRPr="00AC6822" w:rsidTr="00FC2E5F">
        <w:tc>
          <w:tcPr>
            <w:tcW w:w="1912" w:type="pct"/>
          </w:tcPr>
          <w:p w:rsidR="00FC2E5F" w:rsidRPr="00AC6822" w:rsidRDefault="00FC2E5F" w:rsidP="00FC2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AC6822">
              <w:rPr>
                <w:b/>
                <w:szCs w:val="24"/>
              </w:rPr>
              <w:t>Знания:</w:t>
            </w:r>
          </w:p>
          <w:p w:rsidR="00202982" w:rsidRPr="00AC6822" w:rsidRDefault="00202982" w:rsidP="00202982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правила техники безопасности и гигиенические требования при использовании средств ИКТ в образовательном пр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цессе;</w:t>
            </w:r>
          </w:p>
          <w:p w:rsidR="00202982" w:rsidRPr="00AC6822" w:rsidRDefault="00202982" w:rsidP="00202982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основные технологии созд</w:t>
            </w:r>
            <w:r w:rsidRPr="00AC6822">
              <w:rPr>
                <w:bCs/>
                <w:szCs w:val="24"/>
              </w:rPr>
              <w:t>а</w:t>
            </w:r>
            <w:r w:rsidRPr="00AC6822">
              <w:rPr>
                <w:bCs/>
                <w:szCs w:val="24"/>
              </w:rPr>
              <w:t>ния, редактирования, офор</w:t>
            </w:r>
            <w:r w:rsidRPr="00AC6822">
              <w:rPr>
                <w:bCs/>
                <w:szCs w:val="24"/>
              </w:rPr>
              <w:t>м</w:t>
            </w:r>
            <w:r w:rsidRPr="00AC6822">
              <w:rPr>
                <w:bCs/>
                <w:szCs w:val="24"/>
              </w:rPr>
              <w:t>ления, сохранения, передачи и поиска информационных объектов различного типа (текстовых, графических, числовых и тому подобных) с помощью современных пр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граммных средств;</w:t>
            </w:r>
          </w:p>
          <w:p w:rsidR="00202982" w:rsidRPr="00AC6822" w:rsidRDefault="00202982" w:rsidP="00202982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возможности использования ресурсов сети Интернет для совершенствования профе</w:t>
            </w:r>
            <w:r w:rsidRPr="00AC6822">
              <w:rPr>
                <w:bCs/>
                <w:szCs w:val="24"/>
              </w:rPr>
              <w:t>с</w:t>
            </w:r>
            <w:r w:rsidRPr="00AC6822">
              <w:rPr>
                <w:bCs/>
                <w:szCs w:val="24"/>
              </w:rPr>
              <w:t>сиональной деятельности, профессионального и ли</w:t>
            </w:r>
            <w:r w:rsidRPr="00AC6822">
              <w:rPr>
                <w:bCs/>
                <w:szCs w:val="24"/>
              </w:rPr>
              <w:t>ч</w:t>
            </w:r>
            <w:r w:rsidRPr="00AC6822">
              <w:rPr>
                <w:bCs/>
                <w:szCs w:val="24"/>
              </w:rPr>
              <w:t>ностного развития;</w:t>
            </w:r>
          </w:p>
          <w:p w:rsidR="00FC2E5F" w:rsidRPr="00AC6822" w:rsidRDefault="00202982" w:rsidP="00CC39B5">
            <w:pPr>
              <w:widowControl/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аппаратное и программное обеспечение персонального компьютера, применяемое в профессиональной деятел</w:t>
            </w:r>
            <w:r w:rsidRPr="00AC6822">
              <w:rPr>
                <w:bCs/>
                <w:szCs w:val="24"/>
              </w:rPr>
              <w:t>ь</w:t>
            </w:r>
            <w:r w:rsidRPr="00AC6822">
              <w:rPr>
                <w:bCs/>
                <w:szCs w:val="24"/>
              </w:rPr>
              <w:t>ности.</w:t>
            </w:r>
          </w:p>
        </w:tc>
        <w:tc>
          <w:tcPr>
            <w:tcW w:w="1921" w:type="pct"/>
          </w:tcPr>
          <w:p w:rsidR="004449BE" w:rsidRPr="00AC6822" w:rsidRDefault="004449BE" w:rsidP="00183D6B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202982" w:rsidRPr="00AC6822" w:rsidRDefault="00202982" w:rsidP="00202982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знает правила техники бе</w:t>
            </w:r>
            <w:r w:rsidRPr="00AC6822">
              <w:rPr>
                <w:bCs/>
                <w:szCs w:val="24"/>
              </w:rPr>
              <w:t>з</w:t>
            </w:r>
            <w:r w:rsidRPr="00AC6822">
              <w:rPr>
                <w:bCs/>
                <w:szCs w:val="24"/>
              </w:rPr>
              <w:t>опасности и гигиенические требования при использов</w:t>
            </w:r>
            <w:r w:rsidRPr="00AC6822">
              <w:rPr>
                <w:bCs/>
                <w:szCs w:val="24"/>
              </w:rPr>
              <w:t>а</w:t>
            </w:r>
            <w:r w:rsidRPr="00AC6822">
              <w:rPr>
                <w:bCs/>
                <w:szCs w:val="24"/>
              </w:rPr>
              <w:t>нии средств ИКТ в образов</w:t>
            </w:r>
            <w:r w:rsidRPr="00AC6822">
              <w:rPr>
                <w:bCs/>
                <w:szCs w:val="24"/>
              </w:rPr>
              <w:t>а</w:t>
            </w:r>
            <w:r w:rsidRPr="00AC6822">
              <w:rPr>
                <w:bCs/>
                <w:szCs w:val="24"/>
              </w:rPr>
              <w:t>тельном процессе;</w:t>
            </w:r>
          </w:p>
          <w:p w:rsidR="00202982" w:rsidRPr="00AC6822" w:rsidRDefault="00202982" w:rsidP="00202982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реализует основные технол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гии создания, редактиров</w:t>
            </w:r>
            <w:r w:rsidRPr="00AC6822">
              <w:rPr>
                <w:bCs/>
                <w:szCs w:val="24"/>
              </w:rPr>
              <w:t>а</w:t>
            </w:r>
            <w:r w:rsidRPr="00AC6822">
              <w:rPr>
                <w:bCs/>
                <w:szCs w:val="24"/>
              </w:rPr>
              <w:t>ния, оформления, сохран</w:t>
            </w:r>
            <w:r w:rsidRPr="00AC6822">
              <w:rPr>
                <w:bCs/>
                <w:szCs w:val="24"/>
              </w:rPr>
              <w:t>е</w:t>
            </w:r>
            <w:r w:rsidRPr="00AC6822">
              <w:rPr>
                <w:bCs/>
                <w:szCs w:val="24"/>
              </w:rPr>
              <w:t>ния, передачи и поиска и</w:t>
            </w:r>
            <w:r w:rsidRPr="00AC6822">
              <w:rPr>
                <w:bCs/>
                <w:szCs w:val="24"/>
              </w:rPr>
              <w:t>н</w:t>
            </w:r>
            <w:r w:rsidRPr="00AC6822">
              <w:rPr>
                <w:bCs/>
                <w:szCs w:val="24"/>
              </w:rPr>
              <w:t>формационных объектов ра</w:t>
            </w:r>
            <w:r w:rsidRPr="00AC6822">
              <w:rPr>
                <w:bCs/>
                <w:szCs w:val="24"/>
              </w:rPr>
              <w:t>з</w:t>
            </w:r>
            <w:r w:rsidRPr="00AC6822">
              <w:rPr>
                <w:bCs/>
                <w:szCs w:val="24"/>
              </w:rPr>
              <w:t>личного типа (текстовых, графических, числовых и т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му подобных) с помощью с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временных программных средств;</w:t>
            </w:r>
          </w:p>
          <w:p w:rsidR="00202982" w:rsidRPr="00AC6822" w:rsidRDefault="00202982" w:rsidP="00202982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использует возможности и</w:t>
            </w:r>
            <w:r w:rsidRPr="00AC6822">
              <w:rPr>
                <w:bCs/>
                <w:szCs w:val="24"/>
              </w:rPr>
              <w:t>с</w:t>
            </w:r>
            <w:r w:rsidRPr="00AC6822">
              <w:rPr>
                <w:bCs/>
                <w:szCs w:val="24"/>
              </w:rPr>
              <w:t>пользования ресурсов сети Интернет для совершенств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вания профессиональной де</w:t>
            </w:r>
            <w:r w:rsidRPr="00AC6822">
              <w:rPr>
                <w:bCs/>
                <w:szCs w:val="24"/>
              </w:rPr>
              <w:t>я</w:t>
            </w:r>
            <w:r w:rsidRPr="00AC6822">
              <w:rPr>
                <w:bCs/>
                <w:szCs w:val="24"/>
              </w:rPr>
              <w:t>тельности, профессиональн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го и личностного развития;</w:t>
            </w:r>
          </w:p>
          <w:p w:rsidR="00FC2E5F" w:rsidRPr="00AC6822" w:rsidRDefault="00202982" w:rsidP="00CC39B5">
            <w:pPr>
              <w:widowControl/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знает аппаратное и пр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граммное обеспечение перс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нального компьютера, пр</w:t>
            </w:r>
            <w:r w:rsidRPr="00AC6822">
              <w:rPr>
                <w:bCs/>
                <w:szCs w:val="24"/>
              </w:rPr>
              <w:t>и</w:t>
            </w:r>
            <w:r w:rsidRPr="00AC6822">
              <w:rPr>
                <w:bCs/>
                <w:szCs w:val="24"/>
              </w:rPr>
              <w:t>меняемое в профессионал</w:t>
            </w:r>
            <w:r w:rsidRPr="00AC6822">
              <w:rPr>
                <w:bCs/>
                <w:szCs w:val="24"/>
              </w:rPr>
              <w:t>ь</w:t>
            </w:r>
            <w:r w:rsidRPr="00AC6822">
              <w:rPr>
                <w:bCs/>
                <w:szCs w:val="24"/>
              </w:rPr>
              <w:t>ной деятельности.</w:t>
            </w:r>
          </w:p>
        </w:tc>
        <w:tc>
          <w:tcPr>
            <w:tcW w:w="1167" w:type="pct"/>
          </w:tcPr>
          <w:p w:rsidR="00202982" w:rsidRPr="00AC6822" w:rsidRDefault="00202982" w:rsidP="00202982">
            <w:pPr>
              <w:spacing w:line="240" w:lineRule="auto"/>
              <w:rPr>
                <w:bCs/>
                <w:szCs w:val="24"/>
              </w:rPr>
            </w:pPr>
          </w:p>
          <w:p w:rsidR="00202982" w:rsidRPr="00AC6822" w:rsidRDefault="00202982" w:rsidP="00202982">
            <w:pPr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Устный опрос.</w:t>
            </w:r>
          </w:p>
          <w:p w:rsidR="00202982" w:rsidRPr="00AC6822" w:rsidRDefault="00202982" w:rsidP="00202982">
            <w:pPr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Тестирование.</w:t>
            </w:r>
          </w:p>
          <w:p w:rsidR="00202982" w:rsidRPr="00AC6822" w:rsidRDefault="00202982" w:rsidP="00202982">
            <w:pPr>
              <w:spacing w:line="240" w:lineRule="auto"/>
              <w:rPr>
                <w:bCs/>
                <w:i/>
                <w:szCs w:val="24"/>
              </w:rPr>
            </w:pPr>
            <w:r w:rsidRPr="00AC6822">
              <w:rPr>
                <w:bCs/>
                <w:szCs w:val="24"/>
              </w:rPr>
              <w:t>Оценка результ</w:t>
            </w:r>
            <w:r w:rsidRPr="00AC6822">
              <w:rPr>
                <w:bCs/>
                <w:szCs w:val="24"/>
              </w:rPr>
              <w:t>а</w:t>
            </w:r>
            <w:r w:rsidRPr="00AC6822">
              <w:rPr>
                <w:bCs/>
                <w:szCs w:val="24"/>
              </w:rPr>
              <w:t>тов выполнения практической р</w:t>
            </w:r>
            <w:r w:rsidRPr="00AC6822">
              <w:rPr>
                <w:bCs/>
                <w:szCs w:val="24"/>
              </w:rPr>
              <w:t>а</w:t>
            </w:r>
            <w:r w:rsidRPr="00AC6822">
              <w:rPr>
                <w:bCs/>
                <w:szCs w:val="24"/>
              </w:rPr>
              <w:t>боты за компьют</w:t>
            </w:r>
            <w:r w:rsidRPr="00AC6822">
              <w:rPr>
                <w:bCs/>
                <w:szCs w:val="24"/>
              </w:rPr>
              <w:t>е</w:t>
            </w:r>
            <w:r w:rsidRPr="00AC6822">
              <w:rPr>
                <w:bCs/>
                <w:szCs w:val="24"/>
              </w:rPr>
              <w:t>ром.</w:t>
            </w:r>
          </w:p>
          <w:p w:rsidR="00FC2E5F" w:rsidRPr="00AC6822" w:rsidRDefault="00FC2E5F" w:rsidP="00FC2E5F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AC6822" w:rsidRPr="00AC6822" w:rsidTr="00FC2E5F">
        <w:trPr>
          <w:trHeight w:val="896"/>
        </w:trPr>
        <w:tc>
          <w:tcPr>
            <w:tcW w:w="1912" w:type="pct"/>
          </w:tcPr>
          <w:p w:rsidR="00FC2E5F" w:rsidRPr="00AC6822" w:rsidRDefault="00FC2E5F" w:rsidP="00FC2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AC6822">
              <w:rPr>
                <w:b/>
                <w:szCs w:val="24"/>
              </w:rPr>
              <w:t>Умения:</w:t>
            </w:r>
          </w:p>
          <w:p w:rsidR="00202982" w:rsidRPr="00AC6822" w:rsidRDefault="00202982" w:rsidP="00CC39B5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соблюдать правила техники безопасности и гигиенич</w:t>
            </w:r>
            <w:r w:rsidRPr="00AC6822">
              <w:rPr>
                <w:bCs/>
                <w:szCs w:val="24"/>
              </w:rPr>
              <w:t>е</w:t>
            </w:r>
            <w:r w:rsidRPr="00AC6822">
              <w:rPr>
                <w:bCs/>
                <w:szCs w:val="24"/>
              </w:rPr>
              <w:t>ские рекомендации при и</w:t>
            </w:r>
            <w:r w:rsidRPr="00AC6822">
              <w:rPr>
                <w:bCs/>
                <w:szCs w:val="24"/>
              </w:rPr>
              <w:t>с</w:t>
            </w:r>
            <w:r w:rsidRPr="00AC6822">
              <w:rPr>
                <w:bCs/>
                <w:szCs w:val="24"/>
              </w:rPr>
              <w:t>пользовании средств инфо</w:t>
            </w:r>
            <w:r w:rsidRPr="00AC6822">
              <w:rPr>
                <w:bCs/>
                <w:szCs w:val="24"/>
              </w:rPr>
              <w:t>р</w:t>
            </w:r>
            <w:r w:rsidRPr="00AC6822">
              <w:rPr>
                <w:bCs/>
                <w:szCs w:val="24"/>
              </w:rPr>
              <w:t>мационно-коммуникационных технол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гий (далее - ИКТ) в профе</w:t>
            </w:r>
            <w:r w:rsidRPr="00AC6822">
              <w:rPr>
                <w:bCs/>
                <w:szCs w:val="24"/>
              </w:rPr>
              <w:t>с</w:t>
            </w:r>
            <w:r w:rsidRPr="00AC6822">
              <w:rPr>
                <w:bCs/>
                <w:szCs w:val="24"/>
              </w:rPr>
              <w:t>сиональной деятельности;</w:t>
            </w:r>
          </w:p>
          <w:p w:rsidR="00202982" w:rsidRPr="00AC6822" w:rsidRDefault="00202982" w:rsidP="00CC39B5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создавать, редактировать, оформлять, сохранять, пер</w:t>
            </w:r>
            <w:r w:rsidRPr="00AC6822">
              <w:rPr>
                <w:bCs/>
                <w:szCs w:val="24"/>
              </w:rPr>
              <w:t>е</w:t>
            </w:r>
            <w:r w:rsidRPr="00AC6822">
              <w:rPr>
                <w:bCs/>
                <w:szCs w:val="24"/>
              </w:rPr>
              <w:t>давать информационные об</w:t>
            </w:r>
            <w:r w:rsidRPr="00AC6822">
              <w:rPr>
                <w:bCs/>
                <w:szCs w:val="24"/>
              </w:rPr>
              <w:t>ъ</w:t>
            </w:r>
            <w:r w:rsidRPr="00AC6822">
              <w:rPr>
                <w:bCs/>
                <w:szCs w:val="24"/>
              </w:rPr>
              <w:t>екты различного типа с п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мощью современных инфо</w:t>
            </w:r>
            <w:r w:rsidRPr="00AC6822">
              <w:rPr>
                <w:bCs/>
                <w:szCs w:val="24"/>
              </w:rPr>
              <w:t>р</w:t>
            </w:r>
            <w:r w:rsidRPr="00AC6822">
              <w:rPr>
                <w:bCs/>
                <w:szCs w:val="24"/>
              </w:rPr>
              <w:t>мационных технологий для обеспечения образовательн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го процесса;</w:t>
            </w:r>
          </w:p>
          <w:p w:rsidR="00FC2E5F" w:rsidRPr="00AC6822" w:rsidRDefault="00202982" w:rsidP="00CC39B5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использовать сервисы и и</w:t>
            </w:r>
            <w:r w:rsidRPr="00AC6822">
              <w:rPr>
                <w:bCs/>
                <w:szCs w:val="24"/>
              </w:rPr>
              <w:t>н</w:t>
            </w:r>
            <w:r w:rsidRPr="00AC6822">
              <w:rPr>
                <w:bCs/>
                <w:szCs w:val="24"/>
              </w:rPr>
              <w:t>формационные ресурсы и</w:t>
            </w:r>
            <w:r w:rsidRPr="00AC6822">
              <w:rPr>
                <w:bCs/>
                <w:szCs w:val="24"/>
              </w:rPr>
              <w:t>н</w:t>
            </w:r>
            <w:r w:rsidRPr="00AC6822">
              <w:rPr>
                <w:bCs/>
                <w:szCs w:val="24"/>
              </w:rPr>
              <w:t>формационно-</w:t>
            </w:r>
            <w:r w:rsidRPr="00AC6822">
              <w:rPr>
                <w:bCs/>
                <w:szCs w:val="24"/>
              </w:rPr>
              <w:lastRenderedPageBreak/>
              <w:t>телекоммуникационной сети "Интернет" (далее - сеть И</w:t>
            </w:r>
            <w:r w:rsidRPr="00AC6822">
              <w:rPr>
                <w:bCs/>
                <w:szCs w:val="24"/>
              </w:rPr>
              <w:t>н</w:t>
            </w:r>
            <w:r w:rsidRPr="00AC6822">
              <w:rPr>
                <w:bCs/>
                <w:szCs w:val="24"/>
              </w:rPr>
              <w:t>тернет) в профессиональной деятельности;</w:t>
            </w:r>
          </w:p>
        </w:tc>
        <w:tc>
          <w:tcPr>
            <w:tcW w:w="1921" w:type="pct"/>
          </w:tcPr>
          <w:p w:rsidR="00202982" w:rsidRPr="00AC6822" w:rsidRDefault="00202982" w:rsidP="00CC39B5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lastRenderedPageBreak/>
              <w:t>соблюдает правила техники безопасности и гигиенич</w:t>
            </w:r>
            <w:r w:rsidRPr="00AC6822">
              <w:rPr>
                <w:bCs/>
                <w:szCs w:val="24"/>
              </w:rPr>
              <w:t>е</w:t>
            </w:r>
            <w:r w:rsidRPr="00AC6822">
              <w:rPr>
                <w:bCs/>
                <w:szCs w:val="24"/>
              </w:rPr>
              <w:t>ские рекомендации при и</w:t>
            </w:r>
            <w:r w:rsidRPr="00AC6822">
              <w:rPr>
                <w:bCs/>
                <w:szCs w:val="24"/>
              </w:rPr>
              <w:t>с</w:t>
            </w:r>
            <w:r w:rsidRPr="00AC6822">
              <w:rPr>
                <w:bCs/>
                <w:szCs w:val="24"/>
              </w:rPr>
              <w:t>пользовании средств инфо</w:t>
            </w:r>
            <w:r w:rsidRPr="00AC6822">
              <w:rPr>
                <w:bCs/>
                <w:szCs w:val="24"/>
              </w:rPr>
              <w:t>р</w:t>
            </w:r>
            <w:r w:rsidRPr="00AC6822">
              <w:rPr>
                <w:bCs/>
                <w:szCs w:val="24"/>
              </w:rPr>
              <w:t>мационно-коммуникационных технол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гий (далее - ИКТ) в профе</w:t>
            </w:r>
            <w:r w:rsidRPr="00AC6822">
              <w:rPr>
                <w:bCs/>
                <w:szCs w:val="24"/>
              </w:rPr>
              <w:t>с</w:t>
            </w:r>
            <w:r w:rsidRPr="00AC6822">
              <w:rPr>
                <w:bCs/>
                <w:szCs w:val="24"/>
              </w:rPr>
              <w:t>сиональной деятельности;</w:t>
            </w:r>
          </w:p>
          <w:p w:rsidR="00202982" w:rsidRPr="00AC6822" w:rsidRDefault="00202982" w:rsidP="00CC39B5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создаёт, редактирует, офор</w:t>
            </w:r>
            <w:r w:rsidRPr="00AC6822">
              <w:rPr>
                <w:bCs/>
                <w:szCs w:val="24"/>
              </w:rPr>
              <w:t>м</w:t>
            </w:r>
            <w:r w:rsidRPr="00AC6822">
              <w:rPr>
                <w:bCs/>
                <w:szCs w:val="24"/>
              </w:rPr>
              <w:t>ляет, сохраняет, передаёт и</w:t>
            </w:r>
            <w:r w:rsidRPr="00AC6822">
              <w:rPr>
                <w:bCs/>
                <w:szCs w:val="24"/>
              </w:rPr>
              <w:t>н</w:t>
            </w:r>
            <w:r w:rsidRPr="00AC6822">
              <w:rPr>
                <w:bCs/>
                <w:szCs w:val="24"/>
              </w:rPr>
              <w:t>формационные объекты ра</w:t>
            </w:r>
            <w:r w:rsidRPr="00AC6822">
              <w:rPr>
                <w:bCs/>
                <w:szCs w:val="24"/>
              </w:rPr>
              <w:t>з</w:t>
            </w:r>
            <w:r w:rsidRPr="00AC6822">
              <w:rPr>
                <w:bCs/>
                <w:szCs w:val="24"/>
              </w:rPr>
              <w:t>личного типа с помощью с</w:t>
            </w:r>
            <w:r w:rsidRPr="00AC6822">
              <w:rPr>
                <w:bCs/>
                <w:szCs w:val="24"/>
              </w:rPr>
              <w:t>о</w:t>
            </w:r>
            <w:r w:rsidRPr="00AC6822">
              <w:rPr>
                <w:bCs/>
                <w:szCs w:val="24"/>
              </w:rPr>
              <w:t>временных информационных технологий для обеспечения образовательного процесса;</w:t>
            </w:r>
          </w:p>
          <w:p w:rsidR="00FC2E5F" w:rsidRPr="00AC6822" w:rsidRDefault="00202982" w:rsidP="00CC39B5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t>использует сервисы и инфо</w:t>
            </w:r>
            <w:r w:rsidRPr="00AC6822">
              <w:rPr>
                <w:bCs/>
                <w:szCs w:val="24"/>
              </w:rPr>
              <w:t>р</w:t>
            </w:r>
            <w:r w:rsidRPr="00AC6822">
              <w:rPr>
                <w:bCs/>
                <w:szCs w:val="24"/>
              </w:rPr>
              <w:t>мационные ресурсы инфо</w:t>
            </w:r>
            <w:r w:rsidRPr="00AC6822">
              <w:rPr>
                <w:bCs/>
                <w:szCs w:val="24"/>
              </w:rPr>
              <w:t>р</w:t>
            </w:r>
            <w:r w:rsidRPr="00AC6822">
              <w:rPr>
                <w:bCs/>
                <w:szCs w:val="24"/>
              </w:rPr>
              <w:t>мационно-телекоммуникационной сети "Интернет" (далее - сеть И</w:t>
            </w:r>
            <w:r w:rsidRPr="00AC6822">
              <w:rPr>
                <w:bCs/>
                <w:szCs w:val="24"/>
              </w:rPr>
              <w:t>н</w:t>
            </w:r>
            <w:r w:rsidRPr="00AC6822">
              <w:rPr>
                <w:bCs/>
                <w:szCs w:val="24"/>
              </w:rPr>
              <w:lastRenderedPageBreak/>
              <w:t>тернет) в профессиональной деятельности;</w:t>
            </w:r>
          </w:p>
        </w:tc>
        <w:tc>
          <w:tcPr>
            <w:tcW w:w="1167" w:type="pct"/>
          </w:tcPr>
          <w:p w:rsidR="00202982" w:rsidRPr="00AC6822" w:rsidRDefault="00202982" w:rsidP="00202982">
            <w:pPr>
              <w:spacing w:line="240" w:lineRule="auto"/>
              <w:rPr>
                <w:bCs/>
                <w:i/>
                <w:szCs w:val="24"/>
              </w:rPr>
            </w:pPr>
            <w:r w:rsidRPr="00AC6822">
              <w:rPr>
                <w:bCs/>
                <w:szCs w:val="24"/>
              </w:rPr>
              <w:lastRenderedPageBreak/>
              <w:t>Оценка результ</w:t>
            </w:r>
            <w:r w:rsidRPr="00AC6822">
              <w:rPr>
                <w:bCs/>
                <w:szCs w:val="24"/>
              </w:rPr>
              <w:t>а</w:t>
            </w:r>
            <w:r w:rsidRPr="00AC6822">
              <w:rPr>
                <w:bCs/>
                <w:szCs w:val="24"/>
              </w:rPr>
              <w:t>тов выполнения практической р</w:t>
            </w:r>
            <w:r w:rsidRPr="00AC6822">
              <w:rPr>
                <w:bCs/>
                <w:szCs w:val="24"/>
              </w:rPr>
              <w:t>а</w:t>
            </w:r>
            <w:r w:rsidRPr="00AC6822">
              <w:rPr>
                <w:bCs/>
                <w:szCs w:val="24"/>
              </w:rPr>
              <w:t>боты за компьют</w:t>
            </w:r>
            <w:r w:rsidRPr="00AC6822">
              <w:rPr>
                <w:bCs/>
                <w:szCs w:val="24"/>
              </w:rPr>
              <w:t>е</w:t>
            </w:r>
            <w:r w:rsidRPr="00AC6822">
              <w:rPr>
                <w:bCs/>
                <w:szCs w:val="24"/>
              </w:rPr>
              <w:t>ром.</w:t>
            </w:r>
          </w:p>
          <w:p w:rsidR="00FC2E5F" w:rsidRPr="00AC6822" w:rsidRDefault="00FC2E5F" w:rsidP="00FC2E5F">
            <w:pPr>
              <w:spacing w:line="240" w:lineRule="auto"/>
              <w:rPr>
                <w:bCs/>
                <w:szCs w:val="24"/>
              </w:rPr>
            </w:pPr>
          </w:p>
        </w:tc>
      </w:tr>
      <w:tr w:rsidR="00F61ED5" w:rsidRPr="00AC6822" w:rsidTr="00F61ED5">
        <w:trPr>
          <w:trHeight w:val="896"/>
        </w:trPr>
        <w:tc>
          <w:tcPr>
            <w:tcW w:w="5000" w:type="pct"/>
            <w:gridSpan w:val="3"/>
          </w:tcPr>
          <w:p w:rsidR="00F61ED5" w:rsidRPr="00AC6822" w:rsidRDefault="00F61ED5" w:rsidP="00614B50">
            <w:pPr>
              <w:spacing w:line="240" w:lineRule="auto"/>
              <w:jc w:val="center"/>
              <w:rPr>
                <w:bCs/>
                <w:szCs w:val="24"/>
              </w:rPr>
            </w:pPr>
            <w:r w:rsidRPr="00AC6822">
              <w:rPr>
                <w:bCs/>
                <w:szCs w:val="24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FC2E5F" w:rsidRPr="00AC6822" w:rsidRDefault="00FC2E5F" w:rsidP="00FC2E5F">
      <w:pPr>
        <w:rPr>
          <w:b/>
          <w:sz w:val="28"/>
          <w:szCs w:val="28"/>
        </w:rPr>
      </w:pPr>
    </w:p>
    <w:p w:rsidR="00FC2E5F" w:rsidRPr="00AC6822" w:rsidRDefault="00FC2E5F" w:rsidP="00FC2E5F">
      <w:pPr>
        <w:rPr>
          <w:sz w:val="28"/>
          <w:szCs w:val="28"/>
        </w:rPr>
      </w:pPr>
    </w:p>
    <w:p w:rsidR="009127C2" w:rsidRPr="00AC6822" w:rsidRDefault="009127C2">
      <w:pPr>
        <w:widowControl/>
        <w:spacing w:line="240" w:lineRule="auto"/>
        <w:jc w:val="left"/>
        <w:rPr>
          <w:sz w:val="28"/>
          <w:szCs w:val="28"/>
        </w:rPr>
      </w:pPr>
      <w:r w:rsidRPr="00AC6822">
        <w:rPr>
          <w:sz w:val="28"/>
          <w:szCs w:val="28"/>
        </w:rPr>
        <w:br w:type="page"/>
      </w:r>
    </w:p>
    <w:p w:rsidR="00326190" w:rsidRPr="00AC6822" w:rsidRDefault="00326190" w:rsidP="00326190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lastRenderedPageBreak/>
        <w:t xml:space="preserve">Разработчики: </w:t>
      </w:r>
      <w:r w:rsidRPr="00AC6822">
        <w:rPr>
          <w:b/>
          <w:sz w:val="28"/>
          <w:szCs w:val="28"/>
        </w:rPr>
        <w:tab/>
      </w:r>
    </w:p>
    <w:p w:rsidR="00326190" w:rsidRPr="00AC6822" w:rsidRDefault="00326190" w:rsidP="00326190">
      <w:pPr>
        <w:rPr>
          <w:kern w:val="28"/>
          <w:szCs w:val="24"/>
        </w:rPr>
      </w:pPr>
      <w:r w:rsidRPr="00AC6822">
        <w:rPr>
          <w:szCs w:val="24"/>
        </w:rPr>
        <w:t xml:space="preserve">   </w:t>
      </w:r>
      <w:r w:rsidRPr="00AC6822">
        <w:rPr>
          <w:b/>
          <w:szCs w:val="24"/>
        </w:rPr>
        <w:t xml:space="preserve"> </w:t>
      </w:r>
      <w:r w:rsidRPr="00AC6822">
        <w:rPr>
          <w:szCs w:val="24"/>
        </w:rPr>
        <w:t xml:space="preserve">   </w:t>
      </w:r>
    </w:p>
    <w:p w:rsidR="00202982" w:rsidRPr="00AC6822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AC6822">
        <w:rPr>
          <w:kern w:val="28"/>
          <w:sz w:val="28"/>
          <w:szCs w:val="24"/>
        </w:rPr>
        <w:t>БПОУ РА</w:t>
      </w:r>
    </w:p>
    <w:p w:rsidR="00202982" w:rsidRPr="00AC6822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AC6822">
        <w:rPr>
          <w:kern w:val="28"/>
          <w:sz w:val="28"/>
          <w:szCs w:val="24"/>
        </w:rPr>
        <w:t>«Горно-Алтайский</w:t>
      </w:r>
    </w:p>
    <w:p w:rsidR="00202982" w:rsidRPr="00AC6822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AC6822">
        <w:rPr>
          <w:kern w:val="28"/>
          <w:sz w:val="28"/>
          <w:szCs w:val="24"/>
        </w:rPr>
        <w:t xml:space="preserve"> п</w:t>
      </w:r>
      <w:r w:rsidR="001F5C9F" w:rsidRPr="00AC6822">
        <w:rPr>
          <w:kern w:val="28"/>
          <w:sz w:val="28"/>
          <w:szCs w:val="24"/>
        </w:rPr>
        <w:t xml:space="preserve">едагогический колледж»  </w:t>
      </w:r>
      <w:r w:rsidRPr="00AC6822">
        <w:rPr>
          <w:kern w:val="28"/>
          <w:sz w:val="28"/>
          <w:szCs w:val="24"/>
        </w:rPr>
        <w:t xml:space="preserve">   </w:t>
      </w:r>
      <w:r w:rsidR="001F5C9F" w:rsidRPr="00AC6822">
        <w:rPr>
          <w:kern w:val="28"/>
          <w:sz w:val="28"/>
          <w:szCs w:val="24"/>
        </w:rPr>
        <w:t xml:space="preserve">    председатель ЦМК    </w:t>
      </w:r>
      <w:r w:rsidRPr="00AC6822">
        <w:rPr>
          <w:kern w:val="28"/>
          <w:sz w:val="28"/>
          <w:szCs w:val="24"/>
        </w:rPr>
        <w:t xml:space="preserve">          </w:t>
      </w:r>
      <w:r w:rsidRPr="00AC6822">
        <w:rPr>
          <w:kern w:val="28"/>
          <w:sz w:val="28"/>
          <w:szCs w:val="24"/>
        </w:rPr>
        <w:tab/>
        <w:t xml:space="preserve">М.А. </w:t>
      </w:r>
      <w:proofErr w:type="spellStart"/>
      <w:r w:rsidRPr="00AC6822">
        <w:rPr>
          <w:kern w:val="28"/>
          <w:sz w:val="28"/>
          <w:szCs w:val="24"/>
        </w:rPr>
        <w:t>Федюхина</w:t>
      </w:r>
      <w:proofErr w:type="spellEnd"/>
    </w:p>
    <w:p w:rsidR="00202982" w:rsidRPr="00AC6822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AC6822">
        <w:rPr>
          <w:kern w:val="28"/>
          <w:sz w:val="28"/>
          <w:szCs w:val="24"/>
        </w:rPr>
        <w:t xml:space="preserve">                                                                                   </w:t>
      </w:r>
    </w:p>
    <w:p w:rsidR="00202982" w:rsidRPr="00AC6822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</w:p>
    <w:p w:rsidR="00202982" w:rsidRPr="00AC6822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</w:p>
    <w:p w:rsidR="00202982" w:rsidRPr="00AC6822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AC6822">
        <w:rPr>
          <w:kern w:val="28"/>
          <w:sz w:val="28"/>
          <w:szCs w:val="24"/>
        </w:rPr>
        <w:t>БПОУ  РА</w:t>
      </w:r>
    </w:p>
    <w:p w:rsidR="00202982" w:rsidRPr="00AC6822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AC6822">
        <w:rPr>
          <w:kern w:val="28"/>
          <w:sz w:val="28"/>
          <w:szCs w:val="24"/>
        </w:rPr>
        <w:t xml:space="preserve"> «Горно-Алтайский</w:t>
      </w:r>
    </w:p>
    <w:p w:rsidR="00326190" w:rsidRPr="00AC6822" w:rsidRDefault="00202982" w:rsidP="00202982">
      <w:pPr>
        <w:tabs>
          <w:tab w:val="left" w:pos="6225"/>
        </w:tabs>
        <w:rPr>
          <w:sz w:val="28"/>
          <w:szCs w:val="24"/>
        </w:rPr>
      </w:pPr>
      <w:r w:rsidRPr="00AC6822">
        <w:rPr>
          <w:kern w:val="28"/>
          <w:sz w:val="28"/>
          <w:szCs w:val="24"/>
        </w:rPr>
        <w:t xml:space="preserve"> педаг</w:t>
      </w:r>
      <w:r w:rsidR="001F5C9F" w:rsidRPr="00AC6822">
        <w:rPr>
          <w:kern w:val="28"/>
          <w:sz w:val="28"/>
          <w:szCs w:val="24"/>
        </w:rPr>
        <w:t xml:space="preserve">огический колледж»        </w:t>
      </w:r>
      <w:r w:rsidRPr="00AC6822">
        <w:rPr>
          <w:kern w:val="28"/>
          <w:sz w:val="28"/>
          <w:szCs w:val="24"/>
        </w:rPr>
        <w:t xml:space="preserve">   пр</w:t>
      </w:r>
      <w:r w:rsidR="001F5C9F" w:rsidRPr="00AC6822">
        <w:rPr>
          <w:kern w:val="28"/>
          <w:sz w:val="28"/>
          <w:szCs w:val="24"/>
        </w:rPr>
        <w:t xml:space="preserve">еподаватель                 </w:t>
      </w:r>
      <w:r w:rsidRPr="00AC6822">
        <w:rPr>
          <w:kern w:val="28"/>
          <w:sz w:val="28"/>
          <w:szCs w:val="24"/>
        </w:rPr>
        <w:t xml:space="preserve">   </w:t>
      </w:r>
      <w:r w:rsidRPr="00AC6822">
        <w:rPr>
          <w:kern w:val="28"/>
          <w:sz w:val="28"/>
          <w:szCs w:val="24"/>
        </w:rPr>
        <w:tab/>
        <w:t>В.Ю. Пупков</w:t>
      </w:r>
    </w:p>
    <w:p w:rsidR="00326190" w:rsidRPr="00AC6822" w:rsidRDefault="00326190" w:rsidP="00326190">
      <w:pPr>
        <w:tabs>
          <w:tab w:val="left" w:pos="6225"/>
        </w:tabs>
        <w:rPr>
          <w:sz w:val="28"/>
          <w:szCs w:val="24"/>
        </w:rPr>
      </w:pPr>
    </w:p>
    <w:p w:rsidR="00326190" w:rsidRPr="00AC6822" w:rsidRDefault="00326190" w:rsidP="00326190">
      <w:pPr>
        <w:tabs>
          <w:tab w:val="left" w:pos="6225"/>
        </w:tabs>
        <w:rPr>
          <w:szCs w:val="24"/>
        </w:rPr>
      </w:pPr>
    </w:p>
    <w:p w:rsidR="00326190" w:rsidRPr="00AC6822" w:rsidRDefault="00326190" w:rsidP="00326190">
      <w:pPr>
        <w:tabs>
          <w:tab w:val="left" w:pos="6225"/>
        </w:tabs>
        <w:rPr>
          <w:szCs w:val="24"/>
        </w:rPr>
      </w:pPr>
    </w:p>
    <w:p w:rsidR="00326190" w:rsidRPr="00AC6822" w:rsidRDefault="00326190" w:rsidP="00326190">
      <w:pPr>
        <w:rPr>
          <w:b/>
          <w:sz w:val="28"/>
          <w:szCs w:val="24"/>
        </w:rPr>
      </w:pPr>
      <w:r w:rsidRPr="00AC6822">
        <w:rPr>
          <w:b/>
          <w:sz w:val="28"/>
          <w:szCs w:val="24"/>
        </w:rPr>
        <w:t xml:space="preserve">Эксперты: </w:t>
      </w:r>
    </w:p>
    <w:p w:rsidR="001F5C9F" w:rsidRPr="00AC6822" w:rsidRDefault="001F5C9F" w:rsidP="00326190">
      <w:pPr>
        <w:rPr>
          <w:b/>
          <w:sz w:val="28"/>
          <w:szCs w:val="24"/>
        </w:rPr>
      </w:pPr>
    </w:p>
    <w:p w:rsidR="00326190" w:rsidRPr="00AC6822" w:rsidRDefault="00326190" w:rsidP="00326190">
      <w:pPr>
        <w:ind w:firstLine="180"/>
        <w:rPr>
          <w:szCs w:val="24"/>
        </w:rPr>
      </w:pPr>
      <w:r w:rsidRPr="00AC6822">
        <w:rPr>
          <w:szCs w:val="24"/>
        </w:rPr>
        <w:t>____________________            ___________________          _________________________</w:t>
      </w:r>
    </w:p>
    <w:p w:rsidR="00326190" w:rsidRPr="00AC6822" w:rsidRDefault="00326190" w:rsidP="00326190">
      <w:pPr>
        <w:tabs>
          <w:tab w:val="left" w:pos="6225"/>
        </w:tabs>
        <w:rPr>
          <w:sz w:val="28"/>
          <w:szCs w:val="24"/>
        </w:rPr>
      </w:pPr>
      <w:r w:rsidRPr="00AC6822">
        <w:rPr>
          <w:sz w:val="28"/>
          <w:szCs w:val="24"/>
        </w:rPr>
        <w:t xml:space="preserve">  </w:t>
      </w:r>
      <w:r w:rsidR="001F5C9F" w:rsidRPr="00AC6822">
        <w:rPr>
          <w:sz w:val="28"/>
          <w:szCs w:val="24"/>
        </w:rPr>
        <w:t xml:space="preserve">    (место работы)  </w:t>
      </w:r>
      <w:r w:rsidRPr="00AC6822">
        <w:rPr>
          <w:sz w:val="28"/>
          <w:szCs w:val="24"/>
        </w:rPr>
        <w:t xml:space="preserve">         (з</w:t>
      </w:r>
      <w:r w:rsidR="001F5C9F" w:rsidRPr="00AC6822">
        <w:rPr>
          <w:sz w:val="28"/>
          <w:szCs w:val="24"/>
        </w:rPr>
        <w:t xml:space="preserve">анимаемая должность)        </w:t>
      </w:r>
      <w:r w:rsidRPr="00AC6822">
        <w:rPr>
          <w:sz w:val="28"/>
          <w:szCs w:val="24"/>
        </w:rPr>
        <w:t>(инициалы, фамилия)</w:t>
      </w:r>
    </w:p>
    <w:p w:rsidR="00326190" w:rsidRPr="00AC6822" w:rsidRDefault="00326190" w:rsidP="00326190">
      <w:pPr>
        <w:ind w:firstLine="180"/>
        <w:rPr>
          <w:sz w:val="28"/>
          <w:szCs w:val="24"/>
        </w:rPr>
      </w:pPr>
    </w:p>
    <w:p w:rsidR="001F5C9F" w:rsidRPr="00AC6822" w:rsidRDefault="001F5C9F" w:rsidP="00326190">
      <w:pPr>
        <w:ind w:firstLine="180"/>
        <w:rPr>
          <w:sz w:val="28"/>
          <w:szCs w:val="24"/>
        </w:rPr>
      </w:pPr>
    </w:p>
    <w:p w:rsidR="001F5C9F" w:rsidRPr="00AC6822" w:rsidRDefault="001F5C9F" w:rsidP="001F5C9F">
      <w:pPr>
        <w:ind w:firstLine="180"/>
        <w:rPr>
          <w:szCs w:val="24"/>
        </w:rPr>
      </w:pPr>
      <w:r w:rsidRPr="00AC6822">
        <w:rPr>
          <w:szCs w:val="24"/>
        </w:rPr>
        <w:t>____________________            ___________________          _________________________</w:t>
      </w:r>
    </w:p>
    <w:p w:rsidR="001F5C9F" w:rsidRPr="00AC6822" w:rsidRDefault="001F5C9F" w:rsidP="001F5C9F">
      <w:pPr>
        <w:tabs>
          <w:tab w:val="left" w:pos="6225"/>
        </w:tabs>
        <w:rPr>
          <w:sz w:val="28"/>
          <w:szCs w:val="24"/>
        </w:rPr>
      </w:pPr>
      <w:r w:rsidRPr="00AC6822">
        <w:rPr>
          <w:sz w:val="28"/>
          <w:szCs w:val="24"/>
        </w:rPr>
        <w:t xml:space="preserve">      (место работы)           (занимаемая должность)        (инициалы, фамилия)</w:t>
      </w:r>
    </w:p>
    <w:p w:rsidR="00326190" w:rsidRPr="00AC6822" w:rsidRDefault="00326190" w:rsidP="00326190">
      <w:pPr>
        <w:rPr>
          <w:szCs w:val="24"/>
        </w:rPr>
      </w:pPr>
    </w:p>
    <w:sectPr w:rsidR="00326190" w:rsidRPr="00AC6822" w:rsidSect="00DE7798">
      <w:footerReference w:type="first" r:id="rId22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075" w:rsidRDefault="00344075" w:rsidP="00C94794">
      <w:pPr>
        <w:spacing w:line="240" w:lineRule="auto"/>
      </w:pPr>
      <w:r>
        <w:separator/>
      </w:r>
    </w:p>
  </w:endnote>
  <w:endnote w:type="continuationSeparator" w:id="0">
    <w:p w:rsidR="00344075" w:rsidRDefault="00344075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B50" w:rsidRPr="004B571B" w:rsidRDefault="00614B50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325</w:t>
    </w:r>
    <w:r w:rsidRPr="004B571B">
      <w:rPr>
        <w:sz w:val="18"/>
      </w:rPr>
      <w:fldChar w:fldCharType="end"/>
    </w:r>
  </w:p>
  <w:p w:rsidR="00614B50" w:rsidRDefault="00614B5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075" w:rsidRDefault="00344075" w:rsidP="00C94794">
      <w:pPr>
        <w:spacing w:line="240" w:lineRule="auto"/>
      </w:pPr>
      <w:r>
        <w:separator/>
      </w:r>
    </w:p>
  </w:footnote>
  <w:footnote w:type="continuationSeparator" w:id="0">
    <w:p w:rsidR="00344075" w:rsidRDefault="00344075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7180072"/>
      <w:docPartObj>
        <w:docPartGallery w:val="Page Numbers (Top of Page)"/>
        <w:docPartUnique/>
      </w:docPartObj>
    </w:sdtPr>
    <w:sdtEndPr/>
    <w:sdtContent>
      <w:p w:rsidR="00614B50" w:rsidRDefault="00614B50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301" w:rsidRPr="00C92301">
          <w:rPr>
            <w:noProof/>
            <w:lang w:val="ru-RU"/>
          </w:rPr>
          <w:t>12</w:t>
        </w:r>
        <w:r>
          <w:fldChar w:fldCharType="end"/>
        </w:r>
      </w:p>
    </w:sdtContent>
  </w:sdt>
  <w:p w:rsidR="00614B50" w:rsidRDefault="00614B5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997F72"/>
    <w:multiLevelType w:val="hybridMultilevel"/>
    <w:tmpl w:val="E62A6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D008CD"/>
    <w:multiLevelType w:val="hybridMultilevel"/>
    <w:tmpl w:val="99F6F1D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287C7E"/>
    <w:multiLevelType w:val="hybridMultilevel"/>
    <w:tmpl w:val="7850F5C4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E2537E"/>
    <w:multiLevelType w:val="hybridMultilevel"/>
    <w:tmpl w:val="8C9CD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450C9E"/>
    <w:multiLevelType w:val="hybridMultilevel"/>
    <w:tmpl w:val="75C69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7"/>
  </w:num>
  <w:num w:numId="4">
    <w:abstractNumId w:val="13"/>
  </w:num>
  <w:num w:numId="5">
    <w:abstractNumId w:val="15"/>
  </w:num>
  <w:num w:numId="6">
    <w:abstractNumId w:val="11"/>
  </w:num>
  <w:num w:numId="7">
    <w:abstractNumId w:val="5"/>
  </w:num>
  <w:num w:numId="8">
    <w:abstractNumId w:val="16"/>
  </w:num>
  <w:num w:numId="9">
    <w:abstractNumId w:val="9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3BB"/>
    <w:rsid w:val="00041CA7"/>
    <w:rsid w:val="00043DF8"/>
    <w:rsid w:val="00045F46"/>
    <w:rsid w:val="0005028E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C0293"/>
    <w:rsid w:val="000C1054"/>
    <w:rsid w:val="000C20A2"/>
    <w:rsid w:val="000D0C14"/>
    <w:rsid w:val="000D1037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63F6"/>
    <w:rsid w:val="00117EE9"/>
    <w:rsid w:val="001268C2"/>
    <w:rsid w:val="00127CD1"/>
    <w:rsid w:val="001323FE"/>
    <w:rsid w:val="001329E4"/>
    <w:rsid w:val="001353DA"/>
    <w:rsid w:val="001359BB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72121"/>
    <w:rsid w:val="00176520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7ADA"/>
    <w:rsid w:val="001B0EB7"/>
    <w:rsid w:val="001B1F0B"/>
    <w:rsid w:val="001B5F7C"/>
    <w:rsid w:val="001B7616"/>
    <w:rsid w:val="001C1A4B"/>
    <w:rsid w:val="001C2832"/>
    <w:rsid w:val="001C33EA"/>
    <w:rsid w:val="001C3601"/>
    <w:rsid w:val="001C75F7"/>
    <w:rsid w:val="001C7E4E"/>
    <w:rsid w:val="001D25FC"/>
    <w:rsid w:val="001D3E0F"/>
    <w:rsid w:val="001D7DB9"/>
    <w:rsid w:val="001E0DA5"/>
    <w:rsid w:val="001E11FC"/>
    <w:rsid w:val="001E2715"/>
    <w:rsid w:val="001E28BB"/>
    <w:rsid w:val="001E3934"/>
    <w:rsid w:val="001E67DB"/>
    <w:rsid w:val="001E77DF"/>
    <w:rsid w:val="001F2501"/>
    <w:rsid w:val="001F2517"/>
    <w:rsid w:val="001F569B"/>
    <w:rsid w:val="001F5C52"/>
    <w:rsid w:val="001F5C9F"/>
    <w:rsid w:val="001F7260"/>
    <w:rsid w:val="00200848"/>
    <w:rsid w:val="00202982"/>
    <w:rsid w:val="0020318B"/>
    <w:rsid w:val="002110D5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521F"/>
    <w:rsid w:val="00270079"/>
    <w:rsid w:val="002710FA"/>
    <w:rsid w:val="00277E0F"/>
    <w:rsid w:val="00282DBE"/>
    <w:rsid w:val="00284E9E"/>
    <w:rsid w:val="00285226"/>
    <w:rsid w:val="00286889"/>
    <w:rsid w:val="00293FA2"/>
    <w:rsid w:val="00295FA1"/>
    <w:rsid w:val="002973DB"/>
    <w:rsid w:val="002A048D"/>
    <w:rsid w:val="002A2060"/>
    <w:rsid w:val="002A29D0"/>
    <w:rsid w:val="002B017F"/>
    <w:rsid w:val="002B210B"/>
    <w:rsid w:val="002B42FE"/>
    <w:rsid w:val="002B455A"/>
    <w:rsid w:val="002B6666"/>
    <w:rsid w:val="002C0568"/>
    <w:rsid w:val="002C2988"/>
    <w:rsid w:val="002C2E94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D6567"/>
    <w:rsid w:val="002E07F3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075"/>
    <w:rsid w:val="00344E04"/>
    <w:rsid w:val="0034584F"/>
    <w:rsid w:val="00345A70"/>
    <w:rsid w:val="0034649D"/>
    <w:rsid w:val="003509DD"/>
    <w:rsid w:val="00355ADC"/>
    <w:rsid w:val="00360F56"/>
    <w:rsid w:val="00365AA6"/>
    <w:rsid w:val="00377E11"/>
    <w:rsid w:val="003803DE"/>
    <w:rsid w:val="003848DD"/>
    <w:rsid w:val="00393336"/>
    <w:rsid w:val="00393D52"/>
    <w:rsid w:val="003A2E6D"/>
    <w:rsid w:val="003A3668"/>
    <w:rsid w:val="003A45EB"/>
    <w:rsid w:val="003A4B2B"/>
    <w:rsid w:val="003A50DF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2043"/>
    <w:rsid w:val="003D5A3A"/>
    <w:rsid w:val="003D5B56"/>
    <w:rsid w:val="003D6866"/>
    <w:rsid w:val="003E0260"/>
    <w:rsid w:val="003E0D84"/>
    <w:rsid w:val="003E2B53"/>
    <w:rsid w:val="003E3832"/>
    <w:rsid w:val="003E4CBC"/>
    <w:rsid w:val="003E700D"/>
    <w:rsid w:val="003F13EB"/>
    <w:rsid w:val="003F159B"/>
    <w:rsid w:val="003F4EE7"/>
    <w:rsid w:val="003F5257"/>
    <w:rsid w:val="003F5BC3"/>
    <w:rsid w:val="004010FD"/>
    <w:rsid w:val="004015C6"/>
    <w:rsid w:val="00405346"/>
    <w:rsid w:val="00405CDA"/>
    <w:rsid w:val="004100B5"/>
    <w:rsid w:val="004104AD"/>
    <w:rsid w:val="00411A28"/>
    <w:rsid w:val="004175AB"/>
    <w:rsid w:val="0042256E"/>
    <w:rsid w:val="004256A2"/>
    <w:rsid w:val="004313F0"/>
    <w:rsid w:val="0043323C"/>
    <w:rsid w:val="00437076"/>
    <w:rsid w:val="004416AF"/>
    <w:rsid w:val="004449BE"/>
    <w:rsid w:val="0044772E"/>
    <w:rsid w:val="00456B8B"/>
    <w:rsid w:val="00466A0F"/>
    <w:rsid w:val="00472C19"/>
    <w:rsid w:val="004807C9"/>
    <w:rsid w:val="00480B6B"/>
    <w:rsid w:val="00480DCE"/>
    <w:rsid w:val="00487D30"/>
    <w:rsid w:val="004922C2"/>
    <w:rsid w:val="00497871"/>
    <w:rsid w:val="004A56F5"/>
    <w:rsid w:val="004A5C4C"/>
    <w:rsid w:val="004B14B2"/>
    <w:rsid w:val="004B19B0"/>
    <w:rsid w:val="004B3B25"/>
    <w:rsid w:val="004B66C8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327"/>
    <w:rsid w:val="004E672A"/>
    <w:rsid w:val="004E7256"/>
    <w:rsid w:val="004F21A3"/>
    <w:rsid w:val="004F390D"/>
    <w:rsid w:val="004F4896"/>
    <w:rsid w:val="004F4CA9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237D"/>
    <w:rsid w:val="0053323C"/>
    <w:rsid w:val="00542EFB"/>
    <w:rsid w:val="00547D87"/>
    <w:rsid w:val="005538C4"/>
    <w:rsid w:val="005539B7"/>
    <w:rsid w:val="00561BA9"/>
    <w:rsid w:val="005635C9"/>
    <w:rsid w:val="005667EF"/>
    <w:rsid w:val="00567543"/>
    <w:rsid w:val="00571916"/>
    <w:rsid w:val="0057397B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B268C"/>
    <w:rsid w:val="005C3288"/>
    <w:rsid w:val="005C33BF"/>
    <w:rsid w:val="005C5ABF"/>
    <w:rsid w:val="005C6267"/>
    <w:rsid w:val="005C6F66"/>
    <w:rsid w:val="005D4344"/>
    <w:rsid w:val="005E1C27"/>
    <w:rsid w:val="005E2F4B"/>
    <w:rsid w:val="005E35A5"/>
    <w:rsid w:val="005F5D7C"/>
    <w:rsid w:val="005F7C58"/>
    <w:rsid w:val="0060326A"/>
    <w:rsid w:val="0060398C"/>
    <w:rsid w:val="00604BD6"/>
    <w:rsid w:val="006070B5"/>
    <w:rsid w:val="00607E49"/>
    <w:rsid w:val="00614B50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2A99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50E4"/>
    <w:rsid w:val="006877CA"/>
    <w:rsid w:val="0069038C"/>
    <w:rsid w:val="006A0D2D"/>
    <w:rsid w:val="006A49CD"/>
    <w:rsid w:val="006A5017"/>
    <w:rsid w:val="006A7495"/>
    <w:rsid w:val="006B1E22"/>
    <w:rsid w:val="006B2B19"/>
    <w:rsid w:val="006B4086"/>
    <w:rsid w:val="006B4AE6"/>
    <w:rsid w:val="006B4BE9"/>
    <w:rsid w:val="006B4D2A"/>
    <w:rsid w:val="006B5F1D"/>
    <w:rsid w:val="006C1532"/>
    <w:rsid w:val="006C3047"/>
    <w:rsid w:val="006C69F0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712194"/>
    <w:rsid w:val="007139B9"/>
    <w:rsid w:val="00713C54"/>
    <w:rsid w:val="007150F6"/>
    <w:rsid w:val="00717293"/>
    <w:rsid w:val="007202AA"/>
    <w:rsid w:val="00720775"/>
    <w:rsid w:val="00727FA9"/>
    <w:rsid w:val="00734401"/>
    <w:rsid w:val="007377A6"/>
    <w:rsid w:val="007412B0"/>
    <w:rsid w:val="00743C53"/>
    <w:rsid w:val="00744E68"/>
    <w:rsid w:val="00745BD6"/>
    <w:rsid w:val="00747647"/>
    <w:rsid w:val="00747C62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6DD8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054C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CED"/>
    <w:rsid w:val="00845EAA"/>
    <w:rsid w:val="008522DC"/>
    <w:rsid w:val="00854C32"/>
    <w:rsid w:val="00857C44"/>
    <w:rsid w:val="0086097B"/>
    <w:rsid w:val="008679FF"/>
    <w:rsid w:val="008700AC"/>
    <w:rsid w:val="00871844"/>
    <w:rsid w:val="00873E1F"/>
    <w:rsid w:val="00874236"/>
    <w:rsid w:val="00882105"/>
    <w:rsid w:val="00882FE7"/>
    <w:rsid w:val="00884DE7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127C2"/>
    <w:rsid w:val="00913C6E"/>
    <w:rsid w:val="009208ED"/>
    <w:rsid w:val="0092184B"/>
    <w:rsid w:val="00924929"/>
    <w:rsid w:val="009279D4"/>
    <w:rsid w:val="00933E04"/>
    <w:rsid w:val="00934441"/>
    <w:rsid w:val="009359F5"/>
    <w:rsid w:val="00940D5B"/>
    <w:rsid w:val="00945AAF"/>
    <w:rsid w:val="00947316"/>
    <w:rsid w:val="00955B19"/>
    <w:rsid w:val="00955D7C"/>
    <w:rsid w:val="00963311"/>
    <w:rsid w:val="00964196"/>
    <w:rsid w:val="00964702"/>
    <w:rsid w:val="00965B31"/>
    <w:rsid w:val="00965C96"/>
    <w:rsid w:val="00965DCE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01BF"/>
    <w:rsid w:val="009B3784"/>
    <w:rsid w:val="009B56C9"/>
    <w:rsid w:val="009B6115"/>
    <w:rsid w:val="009B68E2"/>
    <w:rsid w:val="009C08E0"/>
    <w:rsid w:val="009D3AE7"/>
    <w:rsid w:val="009D4B65"/>
    <w:rsid w:val="009D7002"/>
    <w:rsid w:val="009E27BB"/>
    <w:rsid w:val="009E297C"/>
    <w:rsid w:val="009E5CA4"/>
    <w:rsid w:val="009E775E"/>
    <w:rsid w:val="009F28FD"/>
    <w:rsid w:val="009F3829"/>
    <w:rsid w:val="009F56AF"/>
    <w:rsid w:val="009F705D"/>
    <w:rsid w:val="00A02E25"/>
    <w:rsid w:val="00A03357"/>
    <w:rsid w:val="00A04077"/>
    <w:rsid w:val="00A04DC2"/>
    <w:rsid w:val="00A07616"/>
    <w:rsid w:val="00A23E13"/>
    <w:rsid w:val="00A25441"/>
    <w:rsid w:val="00A255D6"/>
    <w:rsid w:val="00A26AF7"/>
    <w:rsid w:val="00A279EA"/>
    <w:rsid w:val="00A34187"/>
    <w:rsid w:val="00A358A7"/>
    <w:rsid w:val="00A35D0D"/>
    <w:rsid w:val="00A401F6"/>
    <w:rsid w:val="00A45D4B"/>
    <w:rsid w:val="00A54203"/>
    <w:rsid w:val="00A55B4D"/>
    <w:rsid w:val="00A65438"/>
    <w:rsid w:val="00A66A3D"/>
    <w:rsid w:val="00A67B02"/>
    <w:rsid w:val="00A67C4E"/>
    <w:rsid w:val="00A768DD"/>
    <w:rsid w:val="00A772DC"/>
    <w:rsid w:val="00A85086"/>
    <w:rsid w:val="00A86432"/>
    <w:rsid w:val="00A86461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2F67"/>
    <w:rsid w:val="00AA36F5"/>
    <w:rsid w:val="00AA42F9"/>
    <w:rsid w:val="00AA7D9B"/>
    <w:rsid w:val="00AB331D"/>
    <w:rsid w:val="00AB3556"/>
    <w:rsid w:val="00AB3C3A"/>
    <w:rsid w:val="00AB65E3"/>
    <w:rsid w:val="00AC0CCF"/>
    <w:rsid w:val="00AC3185"/>
    <w:rsid w:val="00AC3669"/>
    <w:rsid w:val="00AC42AD"/>
    <w:rsid w:val="00AC5AB0"/>
    <w:rsid w:val="00AC609E"/>
    <w:rsid w:val="00AC6822"/>
    <w:rsid w:val="00AD062E"/>
    <w:rsid w:val="00AD142D"/>
    <w:rsid w:val="00AD15DF"/>
    <w:rsid w:val="00AD369B"/>
    <w:rsid w:val="00AD4979"/>
    <w:rsid w:val="00AD5911"/>
    <w:rsid w:val="00AE0AD2"/>
    <w:rsid w:val="00AE17A5"/>
    <w:rsid w:val="00AE3476"/>
    <w:rsid w:val="00AE3AC2"/>
    <w:rsid w:val="00AE672D"/>
    <w:rsid w:val="00AE713D"/>
    <w:rsid w:val="00AF2C1D"/>
    <w:rsid w:val="00B03099"/>
    <w:rsid w:val="00B04102"/>
    <w:rsid w:val="00B065DC"/>
    <w:rsid w:val="00B074AE"/>
    <w:rsid w:val="00B14450"/>
    <w:rsid w:val="00B146F7"/>
    <w:rsid w:val="00B202C1"/>
    <w:rsid w:val="00B20ED1"/>
    <w:rsid w:val="00B22BC2"/>
    <w:rsid w:val="00B23B46"/>
    <w:rsid w:val="00B26209"/>
    <w:rsid w:val="00B2662A"/>
    <w:rsid w:val="00B33B94"/>
    <w:rsid w:val="00B35F4A"/>
    <w:rsid w:val="00B4037C"/>
    <w:rsid w:val="00B42970"/>
    <w:rsid w:val="00B44A4A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91B8C"/>
    <w:rsid w:val="00B92153"/>
    <w:rsid w:val="00B967D6"/>
    <w:rsid w:val="00BA2A68"/>
    <w:rsid w:val="00BA3A0E"/>
    <w:rsid w:val="00BA3C4B"/>
    <w:rsid w:val="00BB3539"/>
    <w:rsid w:val="00BB54F0"/>
    <w:rsid w:val="00BB5527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497"/>
    <w:rsid w:val="00BE56E7"/>
    <w:rsid w:val="00BE6611"/>
    <w:rsid w:val="00BE6D3E"/>
    <w:rsid w:val="00BF7952"/>
    <w:rsid w:val="00C04B14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4067A"/>
    <w:rsid w:val="00C40883"/>
    <w:rsid w:val="00C44601"/>
    <w:rsid w:val="00C44AD8"/>
    <w:rsid w:val="00C47C47"/>
    <w:rsid w:val="00C54589"/>
    <w:rsid w:val="00C54F11"/>
    <w:rsid w:val="00C612F6"/>
    <w:rsid w:val="00C61874"/>
    <w:rsid w:val="00C65BE0"/>
    <w:rsid w:val="00C65C7F"/>
    <w:rsid w:val="00C81F18"/>
    <w:rsid w:val="00C837B2"/>
    <w:rsid w:val="00C878F2"/>
    <w:rsid w:val="00C879F1"/>
    <w:rsid w:val="00C90D51"/>
    <w:rsid w:val="00C92034"/>
    <w:rsid w:val="00C92301"/>
    <w:rsid w:val="00C93BA9"/>
    <w:rsid w:val="00C93E6D"/>
    <w:rsid w:val="00C93EC0"/>
    <w:rsid w:val="00C943B3"/>
    <w:rsid w:val="00C94794"/>
    <w:rsid w:val="00C94E09"/>
    <w:rsid w:val="00C97B43"/>
    <w:rsid w:val="00CA1AAB"/>
    <w:rsid w:val="00CA41AB"/>
    <w:rsid w:val="00CA6429"/>
    <w:rsid w:val="00CA7AFE"/>
    <w:rsid w:val="00CB0F23"/>
    <w:rsid w:val="00CB2D01"/>
    <w:rsid w:val="00CB6440"/>
    <w:rsid w:val="00CC0BF4"/>
    <w:rsid w:val="00CC240A"/>
    <w:rsid w:val="00CC2F14"/>
    <w:rsid w:val="00CC33FC"/>
    <w:rsid w:val="00CC39B5"/>
    <w:rsid w:val="00CC4C9C"/>
    <w:rsid w:val="00CC6E35"/>
    <w:rsid w:val="00CD1250"/>
    <w:rsid w:val="00CD4135"/>
    <w:rsid w:val="00CD7E9F"/>
    <w:rsid w:val="00CE090A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37692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5A98"/>
    <w:rsid w:val="00D76F05"/>
    <w:rsid w:val="00D832D2"/>
    <w:rsid w:val="00D848C4"/>
    <w:rsid w:val="00D9034C"/>
    <w:rsid w:val="00D91D48"/>
    <w:rsid w:val="00D92CB2"/>
    <w:rsid w:val="00D96FDA"/>
    <w:rsid w:val="00D97416"/>
    <w:rsid w:val="00DA133D"/>
    <w:rsid w:val="00DA292A"/>
    <w:rsid w:val="00DA4FD2"/>
    <w:rsid w:val="00DA6CBD"/>
    <w:rsid w:val="00DB02A1"/>
    <w:rsid w:val="00DB0CDF"/>
    <w:rsid w:val="00DB18C2"/>
    <w:rsid w:val="00DB4D6D"/>
    <w:rsid w:val="00DB764C"/>
    <w:rsid w:val="00DC0B42"/>
    <w:rsid w:val="00DC4DA0"/>
    <w:rsid w:val="00DC7DCE"/>
    <w:rsid w:val="00DD5809"/>
    <w:rsid w:val="00DD5A04"/>
    <w:rsid w:val="00DD6F9F"/>
    <w:rsid w:val="00DE3696"/>
    <w:rsid w:val="00DE6D6A"/>
    <w:rsid w:val="00DE7798"/>
    <w:rsid w:val="00DF2387"/>
    <w:rsid w:val="00DF4FEA"/>
    <w:rsid w:val="00DF6E62"/>
    <w:rsid w:val="00E02CF8"/>
    <w:rsid w:val="00E050A1"/>
    <w:rsid w:val="00E05BAF"/>
    <w:rsid w:val="00E06454"/>
    <w:rsid w:val="00E10676"/>
    <w:rsid w:val="00E10D7F"/>
    <w:rsid w:val="00E15C0E"/>
    <w:rsid w:val="00E160A6"/>
    <w:rsid w:val="00E16D37"/>
    <w:rsid w:val="00E17A78"/>
    <w:rsid w:val="00E2327B"/>
    <w:rsid w:val="00E25235"/>
    <w:rsid w:val="00E252BD"/>
    <w:rsid w:val="00E25F2E"/>
    <w:rsid w:val="00E27D42"/>
    <w:rsid w:val="00E3167A"/>
    <w:rsid w:val="00E3205B"/>
    <w:rsid w:val="00E36A0D"/>
    <w:rsid w:val="00E443F3"/>
    <w:rsid w:val="00E515C8"/>
    <w:rsid w:val="00E54513"/>
    <w:rsid w:val="00E57EBB"/>
    <w:rsid w:val="00E6007E"/>
    <w:rsid w:val="00E61BB7"/>
    <w:rsid w:val="00E628C1"/>
    <w:rsid w:val="00E62A70"/>
    <w:rsid w:val="00E62CB6"/>
    <w:rsid w:val="00E66CC9"/>
    <w:rsid w:val="00E71024"/>
    <w:rsid w:val="00E8046E"/>
    <w:rsid w:val="00E8569F"/>
    <w:rsid w:val="00E87A6A"/>
    <w:rsid w:val="00E90C6B"/>
    <w:rsid w:val="00E91D17"/>
    <w:rsid w:val="00EA0BF5"/>
    <w:rsid w:val="00EA3692"/>
    <w:rsid w:val="00EA48DB"/>
    <w:rsid w:val="00EB0ED4"/>
    <w:rsid w:val="00EB6FF6"/>
    <w:rsid w:val="00EB7189"/>
    <w:rsid w:val="00EC08FB"/>
    <w:rsid w:val="00EC11EE"/>
    <w:rsid w:val="00EC44DD"/>
    <w:rsid w:val="00EC6E8B"/>
    <w:rsid w:val="00EC74CC"/>
    <w:rsid w:val="00EC74F4"/>
    <w:rsid w:val="00ED2D72"/>
    <w:rsid w:val="00ED577D"/>
    <w:rsid w:val="00EE234E"/>
    <w:rsid w:val="00EE3069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2DB4"/>
    <w:rsid w:val="00F14BEA"/>
    <w:rsid w:val="00F14C30"/>
    <w:rsid w:val="00F158D4"/>
    <w:rsid w:val="00F169A6"/>
    <w:rsid w:val="00F2127F"/>
    <w:rsid w:val="00F217EC"/>
    <w:rsid w:val="00F24170"/>
    <w:rsid w:val="00F2508E"/>
    <w:rsid w:val="00F2637E"/>
    <w:rsid w:val="00F2724A"/>
    <w:rsid w:val="00F40B9C"/>
    <w:rsid w:val="00F416E3"/>
    <w:rsid w:val="00F50391"/>
    <w:rsid w:val="00F5127B"/>
    <w:rsid w:val="00F534BB"/>
    <w:rsid w:val="00F54932"/>
    <w:rsid w:val="00F565A3"/>
    <w:rsid w:val="00F57696"/>
    <w:rsid w:val="00F607B1"/>
    <w:rsid w:val="00F61424"/>
    <w:rsid w:val="00F61ED5"/>
    <w:rsid w:val="00F6434C"/>
    <w:rsid w:val="00F6561E"/>
    <w:rsid w:val="00F72A7A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3DB1"/>
    <w:rsid w:val="00F94EC9"/>
    <w:rsid w:val="00F95E29"/>
    <w:rsid w:val="00F961C4"/>
    <w:rsid w:val="00F9683C"/>
    <w:rsid w:val="00FA1597"/>
    <w:rsid w:val="00FA2286"/>
    <w:rsid w:val="00FA3467"/>
    <w:rsid w:val="00FA4366"/>
    <w:rsid w:val="00FA662F"/>
    <w:rsid w:val="00FB29C7"/>
    <w:rsid w:val="00FB34DE"/>
    <w:rsid w:val="00FB3A79"/>
    <w:rsid w:val="00FB6211"/>
    <w:rsid w:val="00FC0168"/>
    <w:rsid w:val="00FC20BF"/>
    <w:rsid w:val="00FC256A"/>
    <w:rsid w:val="00FC2E5F"/>
    <w:rsid w:val="00FD01EA"/>
    <w:rsid w:val="00FD0958"/>
    <w:rsid w:val="00FD1CDE"/>
    <w:rsid w:val="00FD32E5"/>
    <w:rsid w:val="00FD5D25"/>
    <w:rsid w:val="00FE0FA1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Название объекта1"/>
    <w:basedOn w:val="a"/>
    <w:next w:val="a"/>
    <w:rsid w:val="0057397B"/>
    <w:pPr>
      <w:widowControl/>
      <w:suppressAutoHyphens/>
      <w:spacing w:line="240" w:lineRule="auto"/>
    </w:pPr>
    <w:rPr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Название объекта1"/>
    <w:basedOn w:val="a"/>
    <w:next w:val="a"/>
    <w:rsid w:val="0057397B"/>
    <w:pPr>
      <w:widowControl/>
      <w:suppressAutoHyphens/>
      <w:spacing w:line="240" w:lineRule="auto"/>
    </w:pPr>
    <w:rPr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rklv.narod.ru/mc/" TargetMode="External"/><Relationship Id="rId18" Type="http://schemas.openxmlformats.org/officeDocument/2006/relationships/hyperlink" Target="https://for-teacher.ru/old/78-multimedia-tehnologii-v-obrazovanii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essons-tva.info/edu/e-informatika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etod-kopilka.ru/" TargetMode="External"/><Relationship Id="rId17" Type="http://schemas.openxmlformats.org/officeDocument/2006/relationships/hyperlink" Target="https://kpolyakov.sp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nmcso.narod.ru/word/" TargetMode="External"/><Relationship Id="rId20" Type="http://schemas.openxmlformats.org/officeDocument/2006/relationships/hyperlink" Target="https://www.computer-museum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lyaksa.net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uchportal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eachvideo.ru/catalog" TargetMode="External"/><Relationship Id="rId19" Type="http://schemas.openxmlformats.org/officeDocument/2006/relationships/hyperlink" Target="http://jgk.ucoz.ru/dir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mymark.narod.ru/xls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932CB-3A01-463F-B6A0-CE11E6A6C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3719</Words>
  <Characters>21203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Kolledge</cp:lastModifiedBy>
  <cp:revision>52</cp:revision>
  <cp:lastPrinted>2020-11-06T02:06:00Z</cp:lastPrinted>
  <dcterms:created xsi:type="dcterms:W3CDTF">2020-10-22T01:58:00Z</dcterms:created>
  <dcterms:modified xsi:type="dcterms:W3CDTF">2023-05-21T10:54:00Z</dcterms:modified>
</cp:coreProperties>
</file>